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812A6" w14:textId="77777777" w:rsidR="008D485C" w:rsidRPr="009500A7" w:rsidRDefault="008D485C" w:rsidP="008D485C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  <w:r w:rsidRPr="009500A7"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  <w:t>ALLEGATO C</w:t>
      </w:r>
    </w:p>
    <w:p w14:paraId="113061E5" w14:textId="77777777" w:rsidR="008D485C" w:rsidRPr="009500A7" w:rsidRDefault="008D485C" w:rsidP="008D485C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</w:p>
    <w:p w14:paraId="08283DC6" w14:textId="77777777" w:rsidR="008D485C" w:rsidRPr="009500A7" w:rsidRDefault="008D485C" w:rsidP="008D485C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</w:p>
    <w:p w14:paraId="0AD69585" w14:textId="77777777" w:rsidR="008D485C" w:rsidRPr="009500A7" w:rsidRDefault="008D485C" w:rsidP="008D485C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lang w:eastAsia="it-IT"/>
        </w:rPr>
      </w:pPr>
    </w:p>
    <w:p w14:paraId="6532D8D2" w14:textId="77777777" w:rsidR="008D485C" w:rsidRPr="009500A7" w:rsidRDefault="008D485C" w:rsidP="008D485C">
      <w:pPr>
        <w:spacing w:after="0" w:line="240" w:lineRule="auto"/>
        <w:ind w:left="5728"/>
        <w:rPr>
          <w:rFonts w:ascii="Times New Roman" w:eastAsia="Verdana" w:hAnsi="Times New Roman" w:cs="Times New Roman"/>
          <w:sz w:val="18"/>
          <w:szCs w:val="18"/>
          <w:lang w:eastAsia="it-IT"/>
        </w:rPr>
      </w:pPr>
    </w:p>
    <w:p w14:paraId="6AB4D165" w14:textId="77777777" w:rsidR="008D485C" w:rsidRPr="009500A7" w:rsidRDefault="008D485C" w:rsidP="008D485C">
      <w:pPr>
        <w:spacing w:before="234" w:after="0" w:line="240" w:lineRule="auto"/>
        <w:ind w:left="1196" w:right="7522" w:hanging="687"/>
        <w:rPr>
          <w:rFonts w:ascii="Arial Narrow" w:eastAsia="Verdana" w:hAnsi="Verdana" w:cs="Verdana"/>
          <w:b/>
          <w:sz w:val="21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26"/>
          <w:szCs w:val="24"/>
          <w:lang w:eastAsia="it-IT"/>
        </w:rPr>
        <w:t>F</w:t>
      </w:r>
      <w:r w:rsidRPr="009500A7">
        <w:rPr>
          <w:rFonts w:ascii="Arial Narrow" w:eastAsia="Verdana" w:hAnsi="Verdana" w:cs="Verdana"/>
          <w:b/>
          <w:sz w:val="21"/>
          <w:szCs w:val="24"/>
          <w:lang w:eastAsia="it-IT"/>
        </w:rPr>
        <w:t>ORMATO EUROPEO PER IL CURRICULUM VITAE</w:t>
      </w:r>
    </w:p>
    <w:p w14:paraId="35D1F91E" w14:textId="77777777" w:rsidR="008D485C" w:rsidRPr="009500A7" w:rsidRDefault="008D485C" w:rsidP="008D485C">
      <w:pPr>
        <w:spacing w:before="8" w:after="0" w:line="240" w:lineRule="auto"/>
        <w:rPr>
          <w:rFonts w:ascii="Arial Narrow" w:eastAsia="Verdana" w:hAnsi="Verdana" w:cs="Verdana"/>
          <w:b/>
          <w:sz w:val="33"/>
          <w:szCs w:val="17"/>
          <w:lang w:eastAsia="it-IT"/>
        </w:rPr>
      </w:pPr>
    </w:p>
    <w:p w14:paraId="534EBD2D" w14:textId="77777777" w:rsidR="008D485C" w:rsidRPr="009500A7" w:rsidRDefault="008D485C" w:rsidP="008D485C">
      <w:pPr>
        <w:spacing w:before="1" w:after="0" w:line="240" w:lineRule="auto"/>
        <w:ind w:left="811"/>
        <w:rPr>
          <w:rFonts w:ascii="Arial Narrow" w:eastAsia="Verdana" w:hAnsi="Verdana" w:cs="Verdana"/>
          <w:b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24"/>
          <w:szCs w:val="24"/>
          <w:lang w:eastAsia="it-IT"/>
        </w:rPr>
        <w:t>I</w:t>
      </w:r>
      <w:r w:rsidRPr="009500A7">
        <w:rPr>
          <w:rFonts w:ascii="Arial Narrow" w:eastAsia="Verdana" w:hAnsi="Verdana" w:cs="Verdana"/>
          <w:b/>
          <w:sz w:val="19"/>
          <w:szCs w:val="24"/>
          <w:lang w:eastAsia="it-IT"/>
        </w:rPr>
        <w:t>NFORMAZIONI PERSONALI</w:t>
      </w:r>
    </w:p>
    <w:p w14:paraId="0EBC59EB" w14:textId="77777777" w:rsidR="008D485C" w:rsidRPr="009500A7" w:rsidRDefault="008D485C" w:rsidP="008D485C">
      <w:pPr>
        <w:spacing w:before="2" w:after="0" w:line="240" w:lineRule="auto"/>
        <w:rPr>
          <w:rFonts w:ascii="Arial Narrow" w:eastAsia="Verdana" w:hAnsi="Verdana" w:cs="Verdana"/>
          <w:b/>
          <w:sz w:val="19"/>
          <w:szCs w:val="17"/>
          <w:lang w:eastAsia="it-IT"/>
        </w:rPr>
      </w:pPr>
    </w:p>
    <w:p w14:paraId="6AD2356E" w14:textId="77777777" w:rsidR="008D485C" w:rsidRPr="009500A7" w:rsidRDefault="008D485C" w:rsidP="008D485C">
      <w:pPr>
        <w:tabs>
          <w:tab w:val="left" w:pos="3423"/>
        </w:tabs>
        <w:spacing w:before="97" w:after="0" w:line="240" w:lineRule="auto"/>
        <w:ind w:left="2482"/>
        <w:rPr>
          <w:rFonts w:ascii="Arial Narrow" w:eastAsia="Verdana" w:hAnsi="Verdana" w:cs="Verdana"/>
          <w:b/>
          <w:sz w:val="24"/>
          <w:szCs w:val="24"/>
          <w:lang w:eastAsia="it-IT"/>
        </w:rPr>
      </w:pPr>
      <w:r w:rsidRPr="009500A7">
        <w:rPr>
          <w:rFonts w:ascii="Arial Narrow" w:eastAsia="Verdana" w:hAnsi="Verdana" w:cs="Verdana"/>
          <w:position w:val="4"/>
          <w:sz w:val="20"/>
          <w:szCs w:val="24"/>
          <w:lang w:eastAsia="it-IT"/>
        </w:rPr>
        <w:t>Nome</w:t>
      </w:r>
      <w:r w:rsidRPr="009500A7">
        <w:rPr>
          <w:rFonts w:ascii="Arial Narrow" w:eastAsia="Verdana" w:hAnsi="Verdana" w:cs="Verdana"/>
          <w:position w:val="4"/>
          <w:sz w:val="20"/>
          <w:szCs w:val="24"/>
          <w:lang w:eastAsia="it-IT"/>
        </w:rPr>
        <w:tab/>
      </w:r>
      <w:r w:rsidRPr="009500A7">
        <w:rPr>
          <w:rFonts w:ascii="Arial Narrow" w:eastAsia="Verdana" w:hAnsi="Verdana" w:cs="Verdana"/>
          <w:b/>
          <w:sz w:val="24"/>
          <w:szCs w:val="24"/>
          <w:lang w:eastAsia="it-IT"/>
        </w:rPr>
        <w:t>[C</w:t>
      </w:r>
      <w:r w:rsidRPr="009500A7">
        <w:rPr>
          <w:rFonts w:ascii="Arial Narrow" w:eastAsia="Verdana" w:hAnsi="Verdana" w:cs="Verdana"/>
          <w:b/>
          <w:sz w:val="19"/>
          <w:szCs w:val="24"/>
          <w:lang w:eastAsia="it-IT"/>
        </w:rPr>
        <w:t>OGNOME</w:t>
      </w:r>
      <w:r w:rsidRPr="009500A7">
        <w:rPr>
          <w:rFonts w:ascii="Arial Narrow" w:eastAsia="Verdana" w:hAnsi="Verdana" w:cs="Verdana"/>
          <w:b/>
          <w:sz w:val="24"/>
          <w:szCs w:val="24"/>
          <w:lang w:eastAsia="it-IT"/>
        </w:rPr>
        <w:t>, Nome, e, se pertinente, altri nomi]</w:t>
      </w:r>
    </w:p>
    <w:p w14:paraId="1D58AB7C" w14:textId="77777777" w:rsidR="008D485C" w:rsidRPr="009500A7" w:rsidRDefault="008D485C" w:rsidP="008D485C">
      <w:pPr>
        <w:tabs>
          <w:tab w:val="left" w:pos="3423"/>
        </w:tabs>
        <w:spacing w:before="77" w:after="0" w:line="240" w:lineRule="auto"/>
        <w:ind w:left="2309"/>
        <w:outlineLvl w:val="0"/>
        <w:rPr>
          <w:rFonts w:ascii="Arial Narrow" w:eastAsia="Verdana" w:hAnsi="Arial Narrow" w:cs="Verdana"/>
          <w:b/>
          <w:bCs/>
          <w:sz w:val="24"/>
          <w:szCs w:val="24"/>
          <w:lang w:eastAsia="it-IT"/>
        </w:rPr>
      </w:pPr>
      <w:r w:rsidRPr="009500A7">
        <w:rPr>
          <w:rFonts w:ascii="Arial Narrow" w:eastAsia="Verdana" w:hAnsi="Arial Narrow" w:cs="Verdana"/>
          <w:bCs/>
          <w:position w:val="4"/>
          <w:sz w:val="20"/>
          <w:szCs w:val="24"/>
          <w:lang w:eastAsia="it-IT"/>
        </w:rPr>
        <w:t>Indirizzo</w:t>
      </w:r>
      <w:r w:rsidRPr="009500A7">
        <w:rPr>
          <w:rFonts w:ascii="Arial Narrow" w:eastAsia="Verdana" w:hAnsi="Arial Narrow" w:cs="Verdana"/>
          <w:bCs/>
          <w:position w:val="4"/>
          <w:sz w:val="20"/>
          <w:szCs w:val="24"/>
          <w:lang w:eastAsia="it-IT"/>
        </w:rPr>
        <w:tab/>
      </w:r>
      <w:r w:rsidRPr="009500A7">
        <w:rPr>
          <w:rFonts w:ascii="Arial Narrow" w:eastAsia="Verdana" w:hAnsi="Arial Narrow" w:cs="Verdana"/>
          <w:b/>
          <w:bCs/>
          <w:sz w:val="24"/>
          <w:szCs w:val="24"/>
          <w:lang w:eastAsia="it-IT"/>
        </w:rPr>
        <w:t>[ Numero civico, strada o piazza, codice postale, città, paese]</w:t>
      </w:r>
    </w:p>
    <w:p w14:paraId="6DB76486" w14:textId="77777777" w:rsidR="008D485C" w:rsidRPr="009500A7" w:rsidRDefault="008D485C" w:rsidP="008D485C">
      <w:pPr>
        <w:spacing w:before="79" w:after="0" w:line="240" w:lineRule="auto"/>
        <w:ind w:left="2280"/>
        <w:outlineLvl w:val="3"/>
        <w:rPr>
          <w:rFonts w:ascii="Arial Narrow" w:eastAsia="Arial Narrow" w:hAnsi="Arial Narrow" w:cs="Arial Narrow"/>
          <w:sz w:val="20"/>
          <w:szCs w:val="20"/>
          <w:lang w:eastAsia="it-IT"/>
        </w:rPr>
      </w:pPr>
      <w:r w:rsidRPr="009500A7">
        <w:rPr>
          <w:rFonts w:ascii="Arial Narrow" w:eastAsia="Arial Narrow" w:hAnsi="Arial Narrow" w:cs="Arial Narrow"/>
          <w:sz w:val="20"/>
          <w:szCs w:val="20"/>
          <w:lang w:eastAsia="it-IT"/>
        </w:rPr>
        <w:t>Telefono</w:t>
      </w:r>
    </w:p>
    <w:p w14:paraId="2F985687" w14:textId="77777777" w:rsidR="008D485C" w:rsidRPr="009500A7" w:rsidRDefault="008D485C" w:rsidP="008D485C">
      <w:pPr>
        <w:spacing w:before="126" w:after="0" w:line="372" w:lineRule="auto"/>
        <w:ind w:left="2453" w:right="7535" w:firstLine="192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Fax E-mail</w:t>
      </w:r>
    </w:p>
    <w:p w14:paraId="023C379D" w14:textId="77777777" w:rsidR="008D485C" w:rsidRPr="009500A7" w:rsidRDefault="008D485C" w:rsidP="008D485C">
      <w:pPr>
        <w:spacing w:before="11" w:after="0" w:line="240" w:lineRule="auto"/>
        <w:rPr>
          <w:rFonts w:ascii="Arial Narrow" w:eastAsia="Verdana" w:hAnsi="Verdana" w:cs="Verdana"/>
          <w:sz w:val="32"/>
          <w:szCs w:val="17"/>
          <w:lang w:eastAsia="it-IT"/>
        </w:rPr>
      </w:pPr>
    </w:p>
    <w:p w14:paraId="5B2E28D9" w14:textId="77777777" w:rsidR="008D485C" w:rsidRPr="009500A7" w:rsidRDefault="008D485C" w:rsidP="008D485C">
      <w:pPr>
        <w:spacing w:after="0" w:line="240" w:lineRule="auto"/>
        <w:ind w:left="2108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Nazionalità</w:t>
      </w:r>
    </w:p>
    <w:p w14:paraId="14E1EA20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31"/>
          <w:szCs w:val="17"/>
          <w:lang w:eastAsia="it-IT"/>
        </w:rPr>
      </w:pPr>
    </w:p>
    <w:p w14:paraId="39DF7736" w14:textId="77777777" w:rsidR="008D485C" w:rsidRPr="009500A7" w:rsidRDefault="008D485C" w:rsidP="008D485C">
      <w:pPr>
        <w:tabs>
          <w:tab w:val="left" w:pos="3423"/>
        </w:tabs>
        <w:spacing w:after="0" w:line="240" w:lineRule="auto"/>
        <w:ind w:left="1834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Data </w:t>
      </w:r>
      <w:r w:rsidRPr="009500A7">
        <w:rPr>
          <w:rFonts w:ascii="Arial Narrow" w:eastAsia="Verdana" w:hAnsi="Verdana" w:cs="Verdana"/>
          <w:spacing w:val="-3"/>
          <w:sz w:val="20"/>
          <w:szCs w:val="24"/>
          <w:lang w:eastAsia="it-IT"/>
        </w:rPr>
        <w:t>di</w:t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nascita</w:t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ab/>
        <w:t>[ Giorno, mese, anno]</w:t>
      </w:r>
    </w:p>
    <w:p w14:paraId="4CED2530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4"/>
          <w:szCs w:val="17"/>
          <w:lang w:eastAsia="it-IT"/>
        </w:rPr>
      </w:pPr>
    </w:p>
    <w:p w14:paraId="40B882B8" w14:textId="77777777" w:rsidR="008D485C" w:rsidRPr="009500A7" w:rsidRDefault="008D485C" w:rsidP="008D485C">
      <w:pPr>
        <w:spacing w:before="8" w:after="0" w:line="240" w:lineRule="auto"/>
        <w:rPr>
          <w:rFonts w:ascii="Arial Narrow" w:eastAsia="Verdana" w:hAnsi="Verdana" w:cs="Verdana"/>
          <w:sz w:val="26"/>
          <w:szCs w:val="17"/>
          <w:lang w:eastAsia="it-IT"/>
        </w:rPr>
      </w:pPr>
    </w:p>
    <w:p w14:paraId="017BB659" w14:textId="77777777" w:rsidR="008D485C" w:rsidRPr="009500A7" w:rsidRDefault="008D485C" w:rsidP="008D485C">
      <w:pPr>
        <w:spacing w:after="0" w:line="240" w:lineRule="auto"/>
        <w:ind w:left="840"/>
        <w:rPr>
          <w:rFonts w:ascii="Arial Narrow" w:eastAsia="Verdana" w:hAnsi="Verdana" w:cs="Verdana"/>
          <w:b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24"/>
          <w:szCs w:val="24"/>
          <w:lang w:eastAsia="it-IT"/>
        </w:rPr>
        <w:t>E</w:t>
      </w:r>
      <w:r w:rsidRPr="009500A7">
        <w:rPr>
          <w:rFonts w:ascii="Arial Narrow" w:eastAsia="Verdana" w:hAnsi="Verdana" w:cs="Verdana"/>
          <w:b/>
          <w:sz w:val="19"/>
          <w:szCs w:val="24"/>
          <w:lang w:eastAsia="it-IT"/>
        </w:rPr>
        <w:t>SPERIENZA LAVORATIVA</w:t>
      </w:r>
    </w:p>
    <w:p w14:paraId="020F1E39" w14:textId="77777777" w:rsidR="008D485C" w:rsidRPr="009500A7" w:rsidRDefault="008D485C" w:rsidP="008D485C">
      <w:pPr>
        <w:spacing w:before="8" w:after="0" w:line="240" w:lineRule="auto"/>
        <w:rPr>
          <w:rFonts w:ascii="Arial Narrow" w:eastAsia="Verdana" w:hAnsi="Verdana" w:cs="Verdana"/>
          <w:b/>
          <w:sz w:val="24"/>
          <w:szCs w:val="17"/>
          <w:lang w:eastAsia="it-IT"/>
        </w:rPr>
      </w:pPr>
    </w:p>
    <w:p w14:paraId="1907126E" w14:textId="77777777" w:rsidR="008D485C" w:rsidRPr="009500A7" w:rsidRDefault="008D485C" w:rsidP="008D485C">
      <w:pPr>
        <w:numPr>
          <w:ilvl w:val="2"/>
          <w:numId w:val="1"/>
        </w:numPr>
        <w:tabs>
          <w:tab w:val="left" w:pos="1964"/>
          <w:tab w:val="left" w:pos="3461"/>
        </w:tabs>
        <w:spacing w:after="0" w:line="235" w:lineRule="auto"/>
        <w:ind w:right="112" w:hanging="1565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Date (da–a)</w:t>
      </w: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ab/>
      </w: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ab/>
        <w:t>[ Iniziare con le informazioni più recenti ed elencare separatamente ciascun impiego pertinente ricoperto.]</w:t>
      </w:r>
    </w:p>
    <w:p w14:paraId="3F5ABAE5" w14:textId="77777777" w:rsidR="008D485C" w:rsidRPr="009500A7" w:rsidRDefault="008D485C" w:rsidP="008D485C">
      <w:pPr>
        <w:numPr>
          <w:ilvl w:val="0"/>
          <w:numId w:val="2"/>
        </w:numPr>
        <w:tabs>
          <w:tab w:val="left" w:pos="750"/>
        </w:tabs>
        <w:spacing w:before="41" w:after="0" w:line="240" w:lineRule="auto"/>
        <w:ind w:hanging="105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Nome e indirizzo del datore</w:t>
      </w:r>
      <w:r w:rsidRPr="009500A7">
        <w:rPr>
          <w:rFonts w:ascii="Arial Narrow" w:eastAsia="Verdana" w:hAnsi="Verdana" w:cs="Verdana"/>
          <w:spacing w:val="-3"/>
          <w:sz w:val="20"/>
          <w:szCs w:val="24"/>
          <w:lang w:eastAsia="it-IT"/>
        </w:rPr>
        <w:t>di</w:t>
      </w:r>
    </w:p>
    <w:p w14:paraId="16C0C5D6" w14:textId="77777777" w:rsidR="008D485C" w:rsidRPr="009500A7" w:rsidRDefault="008D485C" w:rsidP="008D485C">
      <w:pPr>
        <w:spacing w:before="1" w:after="0" w:line="240" w:lineRule="auto"/>
        <w:ind w:left="2472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lavoro</w:t>
      </w:r>
    </w:p>
    <w:p w14:paraId="7C726E6B" w14:textId="77777777" w:rsidR="008D485C" w:rsidRPr="009500A7" w:rsidRDefault="008D485C" w:rsidP="008D485C">
      <w:pPr>
        <w:numPr>
          <w:ilvl w:val="1"/>
          <w:numId w:val="2"/>
        </w:numPr>
        <w:tabs>
          <w:tab w:val="left" w:pos="1124"/>
        </w:tabs>
        <w:spacing w:before="44"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Tipo di azienda o settore</w:t>
      </w:r>
    </w:p>
    <w:p w14:paraId="4D02EA3E" w14:textId="77777777" w:rsidR="008D485C" w:rsidRPr="009500A7" w:rsidRDefault="008D485C" w:rsidP="008D485C">
      <w:pPr>
        <w:numPr>
          <w:ilvl w:val="2"/>
          <w:numId w:val="2"/>
        </w:numPr>
        <w:tabs>
          <w:tab w:val="left" w:pos="1811"/>
        </w:tabs>
        <w:spacing w:before="39"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Tipo di impiego</w:t>
      </w:r>
    </w:p>
    <w:p w14:paraId="03E1319B" w14:textId="77777777" w:rsidR="008D485C" w:rsidRPr="009500A7" w:rsidRDefault="008D485C" w:rsidP="008D485C">
      <w:pPr>
        <w:numPr>
          <w:ilvl w:val="0"/>
          <w:numId w:val="3"/>
        </w:numPr>
        <w:tabs>
          <w:tab w:val="left" w:pos="361"/>
        </w:tabs>
        <w:spacing w:before="39" w:after="0" w:line="240" w:lineRule="auto"/>
        <w:ind w:hanging="105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Principali mansion e responsabilità</w:t>
      </w:r>
    </w:p>
    <w:p w14:paraId="7138BC0E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4"/>
          <w:szCs w:val="17"/>
          <w:lang w:eastAsia="it-IT"/>
        </w:rPr>
      </w:pPr>
    </w:p>
    <w:p w14:paraId="2893607F" w14:textId="77777777" w:rsidR="008D485C" w:rsidRPr="009500A7" w:rsidRDefault="008D485C" w:rsidP="008D485C">
      <w:pPr>
        <w:spacing w:before="4" w:after="0" w:line="240" w:lineRule="auto"/>
        <w:rPr>
          <w:rFonts w:ascii="Arial Narrow" w:eastAsia="Verdana" w:hAnsi="Verdana" w:cs="Verdana"/>
          <w:sz w:val="23"/>
          <w:szCs w:val="17"/>
          <w:lang w:eastAsia="it-IT"/>
        </w:rPr>
      </w:pPr>
    </w:p>
    <w:p w14:paraId="38E9A1E8" w14:textId="77777777" w:rsidR="008D485C" w:rsidRPr="009500A7" w:rsidRDefault="008D485C" w:rsidP="008D485C">
      <w:pPr>
        <w:spacing w:after="0" w:line="240" w:lineRule="auto"/>
        <w:ind w:left="725"/>
        <w:rPr>
          <w:rFonts w:ascii="Arial Narrow" w:eastAsia="Verdana" w:hAnsi="Verdana" w:cs="Verdana"/>
          <w:b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24"/>
          <w:szCs w:val="24"/>
          <w:lang w:eastAsia="it-IT"/>
        </w:rPr>
        <w:t>I</w:t>
      </w:r>
      <w:r w:rsidRPr="009500A7">
        <w:rPr>
          <w:rFonts w:ascii="Arial Narrow" w:eastAsia="Verdana" w:hAnsi="Verdana" w:cs="Verdana"/>
          <w:b/>
          <w:sz w:val="19"/>
          <w:szCs w:val="24"/>
          <w:lang w:eastAsia="it-IT"/>
        </w:rPr>
        <w:t>STRUZIONE E FORMAZIONE</w:t>
      </w:r>
    </w:p>
    <w:p w14:paraId="75F51CD7" w14:textId="77777777" w:rsidR="008D485C" w:rsidRPr="009500A7" w:rsidRDefault="008D485C" w:rsidP="008D485C">
      <w:pPr>
        <w:spacing w:before="5" w:after="0" w:line="240" w:lineRule="auto"/>
        <w:rPr>
          <w:rFonts w:ascii="Arial Narrow" w:eastAsia="Verdana" w:hAnsi="Verdana" w:cs="Verdana"/>
          <w:b/>
          <w:sz w:val="26"/>
          <w:szCs w:val="17"/>
          <w:lang w:eastAsia="it-IT"/>
        </w:rPr>
      </w:pPr>
    </w:p>
    <w:p w14:paraId="576062F5" w14:textId="77777777" w:rsidR="008D485C" w:rsidRPr="009500A7" w:rsidRDefault="008D485C" w:rsidP="008D485C">
      <w:pPr>
        <w:numPr>
          <w:ilvl w:val="1"/>
          <w:numId w:val="3"/>
        </w:numPr>
        <w:tabs>
          <w:tab w:val="left" w:pos="1965"/>
          <w:tab w:val="left" w:pos="3423"/>
        </w:tabs>
        <w:spacing w:after="0" w:line="235" w:lineRule="auto"/>
        <w:ind w:right="324" w:hanging="1565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Date (da–a)</w:t>
      </w: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ab/>
        <w:t>[ Iniziare con le informazioni più recenti ed elencare separatamente ciascun corso pertinente frequentato con successo.]</w:t>
      </w:r>
    </w:p>
    <w:p w14:paraId="27C13EC7" w14:textId="77777777" w:rsidR="008D485C" w:rsidRPr="009500A7" w:rsidRDefault="008D485C" w:rsidP="008D485C">
      <w:pPr>
        <w:numPr>
          <w:ilvl w:val="0"/>
          <w:numId w:val="4"/>
        </w:numPr>
        <w:tabs>
          <w:tab w:val="left" w:pos="424"/>
        </w:tabs>
        <w:spacing w:before="41"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Nome e tipo di istituto </w:t>
      </w:r>
      <w:r w:rsidRPr="009500A7">
        <w:rPr>
          <w:rFonts w:ascii="Arial Narrow" w:eastAsia="Verdana" w:hAnsi="Verdana" w:cs="Verdana"/>
          <w:spacing w:val="-3"/>
          <w:sz w:val="20"/>
          <w:szCs w:val="24"/>
          <w:lang w:eastAsia="it-IT"/>
        </w:rPr>
        <w:t xml:space="preserve">di </w:t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istruzione</w:t>
      </w:r>
    </w:p>
    <w:p w14:paraId="3B920FBE" w14:textId="77777777" w:rsidR="008D485C" w:rsidRPr="009500A7" w:rsidRDefault="008D485C" w:rsidP="008D485C">
      <w:pPr>
        <w:spacing w:before="1" w:after="0" w:line="240" w:lineRule="auto"/>
        <w:ind w:left="1973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o formazione</w:t>
      </w:r>
    </w:p>
    <w:p w14:paraId="6D72AF62" w14:textId="77777777" w:rsidR="008D485C" w:rsidRPr="009500A7" w:rsidRDefault="008D485C" w:rsidP="008D485C">
      <w:pPr>
        <w:numPr>
          <w:ilvl w:val="1"/>
          <w:numId w:val="4"/>
        </w:numPr>
        <w:tabs>
          <w:tab w:val="left" w:pos="1096"/>
        </w:tabs>
        <w:spacing w:before="39" w:after="0" w:line="240" w:lineRule="auto"/>
        <w:ind w:right="7531" w:firstLine="461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Principali materie / abilità professionali oggetto dellostudio</w:t>
      </w:r>
    </w:p>
    <w:p w14:paraId="63BF27C1" w14:textId="77777777" w:rsidR="008D485C" w:rsidRPr="009500A7" w:rsidRDefault="008D485C" w:rsidP="008D485C">
      <w:pPr>
        <w:numPr>
          <w:ilvl w:val="2"/>
          <w:numId w:val="4"/>
        </w:numPr>
        <w:tabs>
          <w:tab w:val="left" w:pos="1446"/>
        </w:tabs>
        <w:spacing w:before="45" w:after="0" w:line="240" w:lineRule="auto"/>
        <w:ind w:hanging="105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Qualifica conseguita</w:t>
      </w:r>
    </w:p>
    <w:p w14:paraId="3764F958" w14:textId="77777777" w:rsidR="008D485C" w:rsidRPr="009500A7" w:rsidRDefault="008D485C" w:rsidP="008D485C">
      <w:pPr>
        <w:numPr>
          <w:ilvl w:val="0"/>
          <w:numId w:val="5"/>
        </w:numPr>
        <w:tabs>
          <w:tab w:val="left" w:pos="961"/>
        </w:tabs>
        <w:spacing w:before="35" w:after="0" w:line="240" w:lineRule="auto"/>
        <w:ind w:right="7532" w:hanging="269"/>
        <w:rPr>
          <w:rFonts w:ascii="Arial Narrow" w:eastAsia="Verdana" w:hAnsi="Verdana" w:cs="Verdana"/>
          <w:sz w:val="16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Livello nella classificazione nazionale (sepertinente</w:t>
      </w:r>
      <w:r w:rsidRPr="009500A7">
        <w:rPr>
          <w:rFonts w:ascii="Arial Narrow" w:eastAsia="Verdana" w:hAnsi="Verdana" w:cs="Verdana"/>
          <w:sz w:val="16"/>
          <w:szCs w:val="24"/>
          <w:lang w:eastAsia="it-IT"/>
        </w:rPr>
        <w:t>)</w:t>
      </w:r>
    </w:p>
    <w:p w14:paraId="37BE83D4" w14:textId="77777777" w:rsidR="008D485C" w:rsidRPr="009500A7" w:rsidRDefault="008D485C" w:rsidP="008D485C">
      <w:pPr>
        <w:spacing w:before="22" w:after="0" w:line="240" w:lineRule="auto"/>
        <w:rPr>
          <w:rFonts w:ascii="Arial Narrow" w:eastAsia="Verdana" w:hAnsi="Arial Narrow" w:cs="Verdana"/>
          <w:b/>
          <w:sz w:val="24"/>
          <w:szCs w:val="24"/>
          <w:lang w:eastAsia="it-IT"/>
        </w:rPr>
      </w:pPr>
    </w:p>
    <w:p w14:paraId="22D43435" w14:textId="77777777" w:rsidR="008D485C" w:rsidRPr="009500A7" w:rsidRDefault="008D485C" w:rsidP="008D485C">
      <w:pPr>
        <w:spacing w:before="22" w:after="0" w:line="240" w:lineRule="auto"/>
        <w:ind w:left="917"/>
        <w:rPr>
          <w:rFonts w:ascii="Arial Narrow" w:eastAsia="Verdana" w:hAnsi="Arial Narrow" w:cs="Verdana"/>
          <w:b/>
          <w:sz w:val="19"/>
          <w:szCs w:val="24"/>
          <w:lang w:eastAsia="it-IT"/>
        </w:rPr>
      </w:pPr>
      <w:r w:rsidRPr="009500A7">
        <w:rPr>
          <w:rFonts w:ascii="Arial Narrow" w:eastAsia="Verdana" w:hAnsi="Arial Narrow" w:cs="Verdana"/>
          <w:b/>
          <w:sz w:val="24"/>
          <w:szCs w:val="24"/>
          <w:lang w:eastAsia="it-IT"/>
        </w:rPr>
        <w:t>C</w:t>
      </w:r>
      <w:r w:rsidRPr="009500A7">
        <w:rPr>
          <w:rFonts w:ascii="Arial Narrow" w:eastAsia="Verdana" w:hAnsi="Arial Narrow" w:cs="Verdana"/>
          <w:b/>
          <w:sz w:val="19"/>
          <w:szCs w:val="24"/>
          <w:lang w:eastAsia="it-IT"/>
        </w:rPr>
        <w:t>APACITÀ E COMPETENZE</w:t>
      </w:r>
    </w:p>
    <w:p w14:paraId="41E3A713" w14:textId="77777777" w:rsidR="008D485C" w:rsidRPr="009500A7" w:rsidRDefault="008D485C" w:rsidP="008D485C">
      <w:pPr>
        <w:spacing w:before="50" w:after="0" w:line="240" w:lineRule="auto"/>
        <w:ind w:left="2122"/>
        <w:rPr>
          <w:rFonts w:ascii="Arial Narrow" w:eastAsia="Verdana" w:hAnsi="Verdana" w:cs="Verdana"/>
          <w:b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19"/>
          <w:szCs w:val="24"/>
          <w:lang w:eastAsia="it-IT"/>
        </w:rPr>
        <w:t>PERSONALI</w:t>
      </w:r>
    </w:p>
    <w:p w14:paraId="558D6B3A" w14:textId="77777777" w:rsidR="008D485C" w:rsidRPr="009500A7" w:rsidRDefault="008D485C" w:rsidP="008D485C">
      <w:pPr>
        <w:spacing w:before="7" w:after="0" w:line="240" w:lineRule="auto"/>
        <w:ind w:left="336" w:right="7412" w:hanging="188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Acquisite nel corso della vita e della carriera ma non necessariamente riconosciute da</w:t>
      </w:r>
    </w:p>
    <w:p w14:paraId="2D577C6B" w14:textId="77777777" w:rsidR="008D485C" w:rsidRPr="009500A7" w:rsidRDefault="008D485C" w:rsidP="008D485C">
      <w:pPr>
        <w:spacing w:after="0" w:line="240" w:lineRule="auto"/>
        <w:ind w:left="1277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certificati e diplomi ufficiali</w:t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.</w:t>
      </w:r>
    </w:p>
    <w:p w14:paraId="104CE160" w14:textId="77777777" w:rsidR="008D485C" w:rsidRPr="009500A7" w:rsidRDefault="008D485C" w:rsidP="008D485C">
      <w:pPr>
        <w:spacing w:before="3" w:after="0" w:line="240" w:lineRule="auto"/>
        <w:rPr>
          <w:rFonts w:ascii="Arial Narrow" w:eastAsia="Verdana" w:hAnsi="Verdana" w:cs="Verdana"/>
          <w:sz w:val="25"/>
          <w:szCs w:val="17"/>
          <w:lang w:eastAsia="it-IT"/>
        </w:rPr>
      </w:pPr>
    </w:p>
    <w:p w14:paraId="706EE4CE" w14:textId="77777777" w:rsidR="008D485C" w:rsidRPr="009500A7" w:rsidRDefault="008D485C" w:rsidP="008D485C">
      <w:pPr>
        <w:tabs>
          <w:tab w:val="left" w:pos="3423"/>
        </w:tabs>
        <w:spacing w:after="0" w:line="240" w:lineRule="auto"/>
        <w:ind w:left="1805"/>
        <w:rPr>
          <w:rFonts w:ascii="Arial Narrow" w:eastAsia="Verdana" w:hAnsi="Verdana" w:cs="Verdana"/>
          <w:b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4"/>
          <w:szCs w:val="24"/>
          <w:lang w:eastAsia="it-IT"/>
        </w:rPr>
        <w:t>P</w:t>
      </w:r>
      <w:r w:rsidRPr="009500A7">
        <w:rPr>
          <w:rFonts w:ascii="Arial Narrow" w:eastAsia="Verdana" w:hAnsi="Verdana" w:cs="Verdana"/>
          <w:sz w:val="18"/>
          <w:szCs w:val="24"/>
          <w:lang w:eastAsia="it-IT"/>
        </w:rPr>
        <w:t>RIMALINGUA</w:t>
      </w:r>
      <w:r w:rsidRPr="009500A7">
        <w:rPr>
          <w:rFonts w:ascii="Arial Narrow" w:eastAsia="Verdana" w:hAnsi="Verdana" w:cs="Verdana"/>
          <w:sz w:val="18"/>
          <w:szCs w:val="24"/>
          <w:lang w:eastAsia="it-IT"/>
        </w:rPr>
        <w:tab/>
      </w:r>
      <w:r w:rsidRPr="009500A7">
        <w:rPr>
          <w:rFonts w:ascii="Arial Narrow" w:eastAsia="Verdana" w:hAnsi="Verdana" w:cs="Verdana"/>
          <w:b/>
          <w:position w:val="1"/>
          <w:sz w:val="20"/>
          <w:szCs w:val="24"/>
          <w:lang w:eastAsia="it-IT"/>
        </w:rPr>
        <w:t>[ Indicare la prima lingua]</w:t>
      </w:r>
    </w:p>
    <w:p w14:paraId="694CB73B" w14:textId="77777777" w:rsidR="008D485C" w:rsidRPr="009500A7" w:rsidRDefault="008D485C" w:rsidP="008D485C">
      <w:pPr>
        <w:spacing w:before="5" w:after="0" w:line="240" w:lineRule="auto"/>
        <w:rPr>
          <w:rFonts w:ascii="Arial Narrow" w:eastAsia="Verdana" w:hAnsi="Verdana" w:cs="Verdana"/>
          <w:b/>
          <w:sz w:val="29"/>
          <w:szCs w:val="17"/>
          <w:lang w:eastAsia="it-IT"/>
        </w:rPr>
      </w:pPr>
    </w:p>
    <w:p w14:paraId="3F1E5123" w14:textId="77777777" w:rsidR="008D485C" w:rsidRPr="009500A7" w:rsidRDefault="008D485C" w:rsidP="008D485C">
      <w:pPr>
        <w:spacing w:after="0" w:line="240" w:lineRule="auto"/>
        <w:rPr>
          <w:rFonts w:ascii="Arial Narrow" w:eastAsia="Verdana" w:hAnsi="Arial Narrow" w:cs="Times New Roman"/>
          <w:sz w:val="18"/>
          <w:szCs w:val="18"/>
          <w:lang w:eastAsia="it-IT"/>
        </w:rPr>
      </w:pPr>
      <w:r w:rsidRPr="009500A7">
        <w:rPr>
          <w:rFonts w:ascii="Arial Narrow" w:eastAsia="Verdana" w:hAnsi="Arial Narrow" w:cs="Times New Roman"/>
          <w:sz w:val="18"/>
          <w:szCs w:val="18"/>
          <w:lang w:eastAsia="it-IT"/>
        </w:rPr>
        <w:t>ALTRE LINGUE</w:t>
      </w:r>
    </w:p>
    <w:p w14:paraId="091B8B7A" w14:textId="77777777" w:rsidR="008D485C" w:rsidRPr="009500A7" w:rsidRDefault="008D485C" w:rsidP="008D485C">
      <w:pPr>
        <w:spacing w:before="81" w:after="0" w:line="240" w:lineRule="auto"/>
        <w:ind w:left="3423"/>
        <w:rPr>
          <w:rFonts w:ascii="Arial Narrow" w:eastAsia="Verdana" w:hAnsi="Verdana" w:cs="Verdana"/>
          <w:b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20"/>
          <w:szCs w:val="24"/>
          <w:lang w:eastAsia="it-IT"/>
        </w:rPr>
        <w:t>[ Indicare la lingua ]</w:t>
      </w:r>
    </w:p>
    <w:p w14:paraId="00C2800C" w14:textId="77777777" w:rsidR="008D485C" w:rsidRPr="009500A7" w:rsidRDefault="008D485C" w:rsidP="008D485C">
      <w:pPr>
        <w:numPr>
          <w:ilvl w:val="1"/>
          <w:numId w:val="5"/>
        </w:numPr>
        <w:tabs>
          <w:tab w:val="left" w:pos="1566"/>
          <w:tab w:val="left" w:pos="3423"/>
        </w:tabs>
        <w:spacing w:before="39" w:after="0" w:line="240" w:lineRule="auto"/>
        <w:ind w:hanging="105"/>
        <w:outlineLvl w:val="3"/>
        <w:rPr>
          <w:rFonts w:ascii="Arial Narrow" w:eastAsia="Arial Narrow" w:hAnsi="Arial Narrow" w:cs="Arial Narrow"/>
          <w:sz w:val="20"/>
          <w:szCs w:val="20"/>
          <w:lang w:eastAsia="it-IT"/>
        </w:rPr>
      </w:pPr>
      <w:r w:rsidRPr="009500A7">
        <w:rPr>
          <w:rFonts w:ascii="Arial Narrow" w:eastAsia="Arial Narrow" w:hAnsi="Arial Narrow" w:cs="Arial Narrow"/>
          <w:sz w:val="20"/>
          <w:szCs w:val="20"/>
          <w:lang w:eastAsia="it-IT"/>
        </w:rPr>
        <w:t xml:space="preserve">Capacità </w:t>
      </w:r>
      <w:r w:rsidRPr="009500A7">
        <w:rPr>
          <w:rFonts w:ascii="Arial Narrow" w:eastAsia="Arial Narrow" w:hAnsi="Arial Narrow" w:cs="Arial Narrow"/>
          <w:spacing w:val="-3"/>
          <w:sz w:val="20"/>
          <w:szCs w:val="20"/>
          <w:lang w:eastAsia="it-IT"/>
        </w:rPr>
        <w:t>di</w:t>
      </w:r>
      <w:r w:rsidRPr="009500A7">
        <w:rPr>
          <w:rFonts w:ascii="Arial Narrow" w:eastAsia="Arial Narrow" w:hAnsi="Arial Narrow" w:cs="Arial Narrow"/>
          <w:sz w:val="20"/>
          <w:szCs w:val="20"/>
          <w:lang w:eastAsia="it-IT"/>
        </w:rPr>
        <w:t xml:space="preserve"> lettura</w:t>
      </w:r>
      <w:r w:rsidRPr="009500A7">
        <w:rPr>
          <w:rFonts w:ascii="Arial Narrow" w:eastAsia="Arial Narrow" w:hAnsi="Arial Narrow" w:cs="Arial Narrow"/>
          <w:sz w:val="20"/>
          <w:szCs w:val="20"/>
          <w:lang w:eastAsia="it-IT"/>
        </w:rPr>
        <w:tab/>
        <w:t>[ Indicare il livello: eccellente, buono, elementare.]</w:t>
      </w:r>
    </w:p>
    <w:p w14:paraId="40B6ECBB" w14:textId="77777777" w:rsidR="008D485C" w:rsidRPr="009500A7" w:rsidRDefault="008D485C" w:rsidP="008D485C">
      <w:pPr>
        <w:numPr>
          <w:ilvl w:val="0"/>
          <w:numId w:val="6"/>
        </w:numPr>
        <w:tabs>
          <w:tab w:val="left" w:pos="1441"/>
          <w:tab w:val="left" w:pos="3423"/>
        </w:tabs>
        <w:spacing w:before="40" w:after="0" w:line="240" w:lineRule="auto"/>
        <w:ind w:hanging="105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Capacità</w:t>
      </w:r>
      <w:r w:rsidRPr="009500A7">
        <w:rPr>
          <w:rFonts w:ascii="Arial Narrow" w:eastAsia="Verdana" w:hAnsi="Arial Narrow" w:cs="Verdana"/>
          <w:spacing w:val="-3"/>
          <w:sz w:val="20"/>
          <w:szCs w:val="24"/>
          <w:lang w:eastAsia="it-IT"/>
        </w:rPr>
        <w:t xml:space="preserve"> di</w:t>
      </w: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 scrittura</w:t>
      </w: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ab/>
        <w:t>[ Indicare il livello: eccellente, buono, elementare.]</w:t>
      </w:r>
    </w:p>
    <w:p w14:paraId="44A48765" w14:textId="77777777" w:rsidR="008D485C" w:rsidRPr="009500A7" w:rsidRDefault="008D485C" w:rsidP="008D485C">
      <w:pPr>
        <w:numPr>
          <w:ilvl w:val="0"/>
          <w:numId w:val="7"/>
        </w:numPr>
        <w:tabs>
          <w:tab w:val="left" w:pos="726"/>
          <w:tab w:val="left" w:pos="3423"/>
        </w:tabs>
        <w:spacing w:before="44" w:after="0" w:line="240" w:lineRule="auto"/>
        <w:ind w:hanging="105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Capacità </w:t>
      </w:r>
      <w:r w:rsidRPr="009500A7">
        <w:rPr>
          <w:rFonts w:ascii="Arial Narrow" w:eastAsia="Verdana" w:hAnsi="Arial Narrow" w:cs="Verdana"/>
          <w:spacing w:val="-3"/>
          <w:sz w:val="20"/>
          <w:szCs w:val="24"/>
          <w:lang w:eastAsia="it-IT"/>
        </w:rPr>
        <w:t>di</w:t>
      </w: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 espressione orale</w:t>
      </w: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ab/>
        <w:t>[ Indicare il livello: eccellente, buono, elementare.]</w:t>
      </w:r>
    </w:p>
    <w:p w14:paraId="76EAFB3D" w14:textId="77777777" w:rsidR="008D485C" w:rsidRPr="009500A7" w:rsidRDefault="008D485C" w:rsidP="008D485C">
      <w:pPr>
        <w:spacing w:before="6" w:after="0" w:line="240" w:lineRule="auto"/>
        <w:rPr>
          <w:rFonts w:ascii="Arial Narrow" w:eastAsia="Verdana" w:hAnsi="Verdana" w:cs="Verdana"/>
          <w:sz w:val="18"/>
          <w:szCs w:val="17"/>
          <w:lang w:eastAsia="it-IT"/>
        </w:rPr>
      </w:pPr>
    </w:p>
    <w:p w14:paraId="2FB5534A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18"/>
          <w:szCs w:val="24"/>
          <w:lang w:eastAsia="it-IT"/>
        </w:rPr>
        <w:sectPr w:rsidR="008D485C" w:rsidRPr="009500A7">
          <w:headerReference w:type="default" r:id="rId7"/>
          <w:footerReference w:type="default" r:id="rId8"/>
          <w:pgSz w:w="11900" w:h="16820"/>
          <w:pgMar w:top="993" w:right="500" w:bottom="980" w:left="940" w:header="0" w:footer="791" w:gutter="0"/>
          <w:cols w:space="720"/>
        </w:sectPr>
      </w:pPr>
    </w:p>
    <w:p w14:paraId="5A4908BC" w14:textId="77777777" w:rsidR="008D485C" w:rsidRPr="009500A7" w:rsidRDefault="008D485C" w:rsidP="008D485C">
      <w:pPr>
        <w:spacing w:before="96" w:after="0" w:line="240" w:lineRule="auto"/>
        <w:ind w:left="802"/>
        <w:outlineLvl w:val="4"/>
        <w:rPr>
          <w:rFonts w:ascii="Arial Narrow" w:eastAsia="Arial Narrow" w:hAnsi="Arial Narrow" w:cs="Arial Narrow"/>
          <w:sz w:val="19"/>
          <w:szCs w:val="19"/>
          <w:lang w:eastAsia="it-IT"/>
        </w:rPr>
      </w:pPr>
      <w:r w:rsidRPr="009500A7">
        <w:rPr>
          <w:rFonts w:ascii="Arial Narrow" w:eastAsia="Arial Narrow" w:hAnsi="Arial Narrow" w:cs="Arial Narrow"/>
          <w:sz w:val="24"/>
          <w:szCs w:val="19"/>
          <w:lang w:eastAsia="it-IT"/>
        </w:rPr>
        <w:t>C</w:t>
      </w:r>
      <w:r w:rsidRPr="009500A7">
        <w:rPr>
          <w:rFonts w:ascii="Arial Narrow" w:eastAsia="Arial Narrow" w:hAnsi="Arial Narrow" w:cs="Arial Narrow"/>
          <w:sz w:val="19"/>
          <w:szCs w:val="19"/>
          <w:lang w:eastAsia="it-IT"/>
        </w:rPr>
        <w:t>APACITÀ E COMPETENZE</w:t>
      </w:r>
    </w:p>
    <w:p w14:paraId="3EE0FFBF" w14:textId="77777777" w:rsidR="008D485C" w:rsidRPr="009500A7" w:rsidRDefault="008D485C" w:rsidP="008D485C">
      <w:pPr>
        <w:spacing w:before="50" w:after="0" w:line="240" w:lineRule="auto"/>
        <w:ind w:left="1872"/>
        <w:rPr>
          <w:rFonts w:ascii="Arial Narrow" w:eastAsia="Verdana" w:hAnsi="Verdana" w:cs="Verdana"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sz w:val="19"/>
          <w:szCs w:val="24"/>
          <w:lang w:eastAsia="it-IT"/>
        </w:rPr>
        <w:t>RELAZIONALI</w:t>
      </w:r>
    </w:p>
    <w:p w14:paraId="58C007FE" w14:textId="77777777" w:rsidR="008D485C" w:rsidRPr="009500A7" w:rsidRDefault="008D485C" w:rsidP="008D485C">
      <w:pPr>
        <w:spacing w:before="27" w:after="0" w:line="240" w:lineRule="auto"/>
        <w:ind w:left="207" w:right="38" w:firstLine="182"/>
        <w:jc w:val="right"/>
        <w:rPr>
          <w:rFonts w:ascii="Arial Narrow" w:eastAsia="Verdana" w:hAnsi="Arial Narrow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Arial Narrow" w:cs="Verdana"/>
          <w:i/>
          <w:sz w:val="18"/>
          <w:szCs w:val="24"/>
          <w:lang w:eastAsia="it-IT"/>
        </w:rPr>
        <w:t>Vivere e lavorare con altre persone, in ambiente multiculturale, occupando posti in cui la comunicazione è importante e in situazioni in cui è essenziale lavorare in squadra (ad es. cultura e sport), ecc.</w:t>
      </w:r>
    </w:p>
    <w:p w14:paraId="59FF91A9" w14:textId="77777777" w:rsidR="008D485C" w:rsidRPr="009500A7" w:rsidRDefault="008D485C" w:rsidP="008D485C">
      <w:pPr>
        <w:spacing w:before="100" w:after="0" w:line="240" w:lineRule="auto"/>
        <w:ind w:left="207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Verdana" w:eastAsia="Verdana" w:hAnsi="Verdana" w:cs="Verdana"/>
          <w:sz w:val="24"/>
          <w:szCs w:val="24"/>
          <w:lang w:eastAsia="it-IT"/>
        </w:rPr>
        <w:br w:type="column"/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[ Descrivere tali competenze e indicare dove sono state acquisite. ]</w:t>
      </w:r>
    </w:p>
    <w:p w14:paraId="3C83D9EF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num="2" w:space="285" w:equalWidth="0">
            <w:col w:w="2931" w:space="285"/>
            <w:col w:w="7244"/>
          </w:cols>
        </w:sectPr>
      </w:pPr>
    </w:p>
    <w:p w14:paraId="294C81FD" w14:textId="77777777" w:rsidR="008D485C" w:rsidRPr="009500A7" w:rsidRDefault="008D485C" w:rsidP="008D485C">
      <w:pPr>
        <w:spacing w:before="3" w:after="0" w:line="240" w:lineRule="auto"/>
        <w:rPr>
          <w:rFonts w:ascii="Arial Narrow" w:eastAsia="Verdana" w:hAnsi="Verdana" w:cs="Verdana"/>
          <w:sz w:val="19"/>
          <w:szCs w:val="17"/>
          <w:lang w:eastAsia="it-IT"/>
        </w:rPr>
      </w:pPr>
    </w:p>
    <w:p w14:paraId="77238A6B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19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14:paraId="29821DF6" w14:textId="77777777" w:rsidR="008D485C" w:rsidRPr="009500A7" w:rsidRDefault="008D485C" w:rsidP="008D485C">
      <w:pPr>
        <w:spacing w:before="96" w:after="0" w:line="240" w:lineRule="auto"/>
        <w:ind w:left="802"/>
        <w:rPr>
          <w:rFonts w:ascii="Arial Narrow" w:eastAsia="Verdana" w:hAnsi="Arial Narrow" w:cs="Verdana"/>
          <w:sz w:val="19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4"/>
          <w:szCs w:val="24"/>
          <w:lang w:eastAsia="it-IT"/>
        </w:rPr>
        <w:t>C</w:t>
      </w:r>
      <w:r w:rsidRPr="009500A7">
        <w:rPr>
          <w:rFonts w:ascii="Arial Narrow" w:eastAsia="Verdana" w:hAnsi="Arial Narrow" w:cs="Verdana"/>
          <w:sz w:val="19"/>
          <w:szCs w:val="24"/>
          <w:lang w:eastAsia="it-IT"/>
        </w:rPr>
        <w:t>APACITÀ E COMPETENZE</w:t>
      </w:r>
    </w:p>
    <w:p w14:paraId="7FC44034" w14:textId="77777777" w:rsidR="008D485C" w:rsidRPr="009500A7" w:rsidRDefault="008D485C" w:rsidP="008D485C">
      <w:pPr>
        <w:spacing w:before="50" w:after="0" w:line="240" w:lineRule="auto"/>
        <w:ind w:left="1628"/>
        <w:rPr>
          <w:rFonts w:ascii="Arial Narrow" w:eastAsia="Verdana" w:hAnsi="Verdana" w:cs="Verdana"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sz w:val="19"/>
          <w:szCs w:val="24"/>
          <w:lang w:eastAsia="it-IT"/>
        </w:rPr>
        <w:t>ORGANIZZATIVE</w:t>
      </w:r>
    </w:p>
    <w:p w14:paraId="26E002ED" w14:textId="77777777" w:rsidR="008D485C" w:rsidRPr="009500A7" w:rsidRDefault="008D485C" w:rsidP="008D485C">
      <w:pPr>
        <w:spacing w:before="27" w:after="0" w:line="240" w:lineRule="auto"/>
        <w:ind w:left="288" w:right="38" w:hanging="82"/>
        <w:jc w:val="right"/>
        <w:rPr>
          <w:rFonts w:ascii="Arial Narrow" w:eastAsia="Verdana" w:hAnsi="Arial Narrow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Arial Narrow" w:cs="Verdana"/>
          <w:i/>
          <w:sz w:val="18"/>
          <w:szCs w:val="24"/>
          <w:lang w:eastAsia="it-IT"/>
        </w:rPr>
        <w:t>Ad es. coordinamento e amministrazione di persone, progetti, bilanci; sul posto di lavoro, in attività di volontariato (ad es. cultura e sport), a casa, ecc.</w:t>
      </w:r>
    </w:p>
    <w:p w14:paraId="7ADD17A2" w14:textId="77777777" w:rsidR="008D485C" w:rsidRPr="009500A7" w:rsidRDefault="008D485C" w:rsidP="008D485C">
      <w:pPr>
        <w:spacing w:before="100" w:after="0" w:line="240" w:lineRule="auto"/>
        <w:ind w:left="207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Verdana" w:eastAsia="Verdana" w:hAnsi="Verdana" w:cs="Verdana"/>
          <w:sz w:val="24"/>
          <w:szCs w:val="24"/>
          <w:lang w:eastAsia="it-IT"/>
        </w:rPr>
        <w:br w:type="column"/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[ Descrivere tali competenze e indicare dove sono state acquisite. ]</w:t>
      </w:r>
    </w:p>
    <w:p w14:paraId="0EE0A461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num="2" w:space="286" w:equalWidth="0">
            <w:col w:w="2930" w:space="286"/>
            <w:col w:w="7244"/>
          </w:cols>
        </w:sectPr>
      </w:pPr>
    </w:p>
    <w:p w14:paraId="5B0EE0E6" w14:textId="77777777" w:rsidR="008D485C" w:rsidRPr="009500A7" w:rsidRDefault="008D485C" w:rsidP="008D485C">
      <w:pPr>
        <w:spacing w:before="3" w:after="0" w:line="240" w:lineRule="auto"/>
        <w:rPr>
          <w:rFonts w:ascii="Arial Narrow" w:eastAsia="Verdana" w:hAnsi="Verdana" w:cs="Verdana"/>
          <w:sz w:val="19"/>
          <w:szCs w:val="17"/>
          <w:lang w:eastAsia="it-IT"/>
        </w:rPr>
      </w:pPr>
    </w:p>
    <w:p w14:paraId="64D6B237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19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14:paraId="1B7FDFF1" w14:textId="77777777" w:rsidR="008D485C" w:rsidRPr="009500A7" w:rsidRDefault="008D485C" w:rsidP="008D485C">
      <w:pPr>
        <w:spacing w:before="96" w:after="0" w:line="240" w:lineRule="auto"/>
        <w:ind w:right="77"/>
        <w:jc w:val="right"/>
        <w:rPr>
          <w:rFonts w:ascii="Arial Narrow" w:eastAsia="Verdana" w:hAnsi="Arial Narrow" w:cs="Verdana"/>
          <w:sz w:val="19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4"/>
          <w:szCs w:val="24"/>
          <w:lang w:eastAsia="it-IT"/>
        </w:rPr>
        <w:t>C</w:t>
      </w:r>
      <w:r w:rsidRPr="009500A7">
        <w:rPr>
          <w:rFonts w:ascii="Arial Narrow" w:eastAsia="Verdana" w:hAnsi="Arial Narrow" w:cs="Verdana"/>
          <w:sz w:val="19"/>
          <w:szCs w:val="24"/>
          <w:lang w:eastAsia="it-IT"/>
        </w:rPr>
        <w:t>APACITÀ E COMPETENZE</w:t>
      </w:r>
    </w:p>
    <w:p w14:paraId="13BEF2FA" w14:textId="77777777" w:rsidR="008D485C" w:rsidRPr="009500A7" w:rsidRDefault="008D485C" w:rsidP="008D485C">
      <w:pPr>
        <w:spacing w:before="50" w:after="0" w:line="240" w:lineRule="auto"/>
        <w:ind w:right="71"/>
        <w:jc w:val="right"/>
        <w:rPr>
          <w:rFonts w:ascii="Arial Narrow" w:eastAsia="Verdana" w:hAnsi="Verdana" w:cs="Verdana"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sz w:val="19"/>
          <w:szCs w:val="24"/>
          <w:lang w:eastAsia="it-IT"/>
        </w:rPr>
        <w:t>TECNICHE</w:t>
      </w:r>
    </w:p>
    <w:p w14:paraId="1F7C0CCE" w14:textId="77777777" w:rsidR="008D485C" w:rsidRPr="009500A7" w:rsidRDefault="008D485C" w:rsidP="008D485C">
      <w:pPr>
        <w:spacing w:before="27" w:after="0" w:line="240" w:lineRule="auto"/>
        <w:ind w:right="42"/>
        <w:jc w:val="right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Con computer, attrezzature specifiche,</w:t>
      </w:r>
    </w:p>
    <w:p w14:paraId="75040636" w14:textId="77777777" w:rsidR="008D485C" w:rsidRPr="009500A7" w:rsidRDefault="008D485C" w:rsidP="008D485C">
      <w:pPr>
        <w:spacing w:after="0" w:line="240" w:lineRule="auto"/>
        <w:ind w:right="38"/>
        <w:jc w:val="right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macchinari, ecc.</w:t>
      </w:r>
    </w:p>
    <w:p w14:paraId="366F3B7B" w14:textId="77777777" w:rsidR="008D485C" w:rsidRPr="009500A7" w:rsidRDefault="008D485C" w:rsidP="008D485C">
      <w:pPr>
        <w:spacing w:before="100" w:after="0" w:line="240" w:lineRule="auto"/>
        <w:ind w:left="389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Verdana" w:eastAsia="Verdana" w:hAnsi="Verdana" w:cs="Verdana"/>
          <w:sz w:val="24"/>
          <w:szCs w:val="24"/>
          <w:lang w:eastAsia="it-IT"/>
        </w:rPr>
        <w:br w:type="column"/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[ Descrivere tali competenze e indicare dove sono state acquisite. ]</w:t>
      </w:r>
    </w:p>
    <w:p w14:paraId="6449ACE2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num="2" w:space="70" w:equalWidth="0">
            <w:col w:w="2963" w:space="70"/>
            <w:col w:w="7427"/>
          </w:cols>
        </w:sectPr>
      </w:pPr>
    </w:p>
    <w:p w14:paraId="797A33B6" w14:textId="77777777" w:rsidR="008D485C" w:rsidRPr="009500A7" w:rsidRDefault="008D485C" w:rsidP="008D485C">
      <w:pPr>
        <w:spacing w:before="3" w:after="0" w:line="240" w:lineRule="auto"/>
        <w:rPr>
          <w:rFonts w:ascii="Arial Narrow" w:eastAsia="Verdana" w:hAnsi="Verdana" w:cs="Verdana"/>
          <w:sz w:val="19"/>
          <w:szCs w:val="17"/>
          <w:lang w:eastAsia="it-IT"/>
        </w:rPr>
      </w:pPr>
    </w:p>
    <w:p w14:paraId="601ED69C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19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14:paraId="1A1C0481" w14:textId="77777777" w:rsidR="008D485C" w:rsidRPr="009500A7" w:rsidRDefault="008D485C" w:rsidP="008D485C">
      <w:pPr>
        <w:spacing w:before="96" w:after="0" w:line="240" w:lineRule="auto"/>
        <w:ind w:right="38"/>
        <w:jc w:val="right"/>
        <w:rPr>
          <w:rFonts w:ascii="Arial Narrow" w:eastAsia="Verdana" w:hAnsi="Arial Narrow" w:cs="Verdana"/>
          <w:sz w:val="19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4"/>
          <w:szCs w:val="24"/>
          <w:lang w:eastAsia="it-IT"/>
        </w:rPr>
        <w:t>C</w:t>
      </w:r>
      <w:r w:rsidRPr="009500A7">
        <w:rPr>
          <w:rFonts w:ascii="Arial Narrow" w:eastAsia="Verdana" w:hAnsi="Arial Narrow" w:cs="Verdana"/>
          <w:sz w:val="19"/>
          <w:szCs w:val="24"/>
          <w:lang w:eastAsia="it-IT"/>
        </w:rPr>
        <w:t>APACITÀ E COMPETENZE</w:t>
      </w:r>
    </w:p>
    <w:p w14:paraId="3FE57692" w14:textId="77777777" w:rsidR="008D485C" w:rsidRPr="009500A7" w:rsidRDefault="008D485C" w:rsidP="008D485C">
      <w:pPr>
        <w:spacing w:before="46" w:after="0" w:line="240" w:lineRule="auto"/>
        <w:ind w:right="32"/>
        <w:jc w:val="right"/>
        <w:rPr>
          <w:rFonts w:ascii="Arial Narrow" w:eastAsia="Verdana" w:hAnsi="Verdana" w:cs="Verdana"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sz w:val="19"/>
          <w:szCs w:val="24"/>
          <w:lang w:eastAsia="it-IT"/>
        </w:rPr>
        <w:t>ARTISTICHE</w:t>
      </w:r>
    </w:p>
    <w:p w14:paraId="6102913C" w14:textId="77777777" w:rsidR="008D485C" w:rsidRPr="009500A7" w:rsidRDefault="008D485C" w:rsidP="008D485C">
      <w:pPr>
        <w:spacing w:before="31" w:after="0" w:line="240" w:lineRule="auto"/>
        <w:jc w:val="right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Musica, scrittura, disegno ecc.</w:t>
      </w:r>
    </w:p>
    <w:p w14:paraId="3A8A8E9A" w14:textId="77777777" w:rsidR="008D485C" w:rsidRPr="009500A7" w:rsidRDefault="008D485C" w:rsidP="008D485C">
      <w:pPr>
        <w:spacing w:before="100" w:after="0" w:line="240" w:lineRule="auto"/>
        <w:ind w:left="459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Verdana" w:eastAsia="Verdana" w:hAnsi="Verdana" w:cs="Verdana"/>
          <w:sz w:val="24"/>
          <w:szCs w:val="24"/>
          <w:lang w:eastAsia="it-IT"/>
        </w:rPr>
        <w:br w:type="column"/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[ Descrivere tali competenze e indicare dove sono state acquisite. ]</w:t>
      </w:r>
    </w:p>
    <w:p w14:paraId="708D81AF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num="2" w:space="40" w:equalWidth="0">
            <w:col w:w="2924" w:space="40"/>
            <w:col w:w="7496"/>
          </w:cols>
        </w:sectPr>
      </w:pPr>
    </w:p>
    <w:p w14:paraId="7FB50B4F" w14:textId="77777777" w:rsidR="008D485C" w:rsidRPr="009500A7" w:rsidRDefault="008D485C" w:rsidP="008D485C">
      <w:pPr>
        <w:spacing w:before="3" w:after="0" w:line="240" w:lineRule="auto"/>
        <w:rPr>
          <w:rFonts w:ascii="Arial Narrow" w:eastAsia="Verdana" w:hAnsi="Verdana" w:cs="Verdana"/>
          <w:sz w:val="19"/>
          <w:szCs w:val="17"/>
          <w:lang w:eastAsia="it-IT"/>
        </w:rPr>
      </w:pPr>
    </w:p>
    <w:p w14:paraId="5F7FD5E6" w14:textId="77777777"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19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14:paraId="463DD0AA" w14:textId="77777777" w:rsidR="008D485C" w:rsidRPr="009500A7" w:rsidRDefault="008D485C" w:rsidP="008D485C">
      <w:pPr>
        <w:spacing w:before="97" w:after="0" w:line="240" w:lineRule="auto"/>
        <w:ind w:right="71"/>
        <w:jc w:val="right"/>
        <w:rPr>
          <w:rFonts w:ascii="Arial Narrow" w:eastAsia="Verdana" w:hAnsi="Arial Narrow" w:cs="Verdana"/>
          <w:sz w:val="19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4"/>
          <w:szCs w:val="24"/>
          <w:lang w:eastAsia="it-IT"/>
        </w:rPr>
        <w:lastRenderedPageBreak/>
        <w:t>A</w:t>
      </w:r>
      <w:r w:rsidRPr="009500A7">
        <w:rPr>
          <w:rFonts w:ascii="Arial Narrow" w:eastAsia="Verdana" w:hAnsi="Arial Narrow" w:cs="Verdana"/>
          <w:sz w:val="19"/>
          <w:szCs w:val="24"/>
          <w:lang w:eastAsia="it-IT"/>
        </w:rPr>
        <w:t>LTRE CAPACITÀ E COMPETENZE</w:t>
      </w:r>
    </w:p>
    <w:p w14:paraId="4C7AEA1D" w14:textId="77777777" w:rsidR="008D485C" w:rsidRPr="009500A7" w:rsidRDefault="008D485C" w:rsidP="008D485C">
      <w:pPr>
        <w:spacing w:before="16" w:after="0" w:line="240" w:lineRule="auto"/>
        <w:ind w:right="38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Competenze non precedentemente</w:t>
      </w:r>
    </w:p>
    <w:p w14:paraId="22744B01" w14:textId="77777777" w:rsidR="008D485C" w:rsidRPr="009500A7" w:rsidRDefault="008D485C" w:rsidP="008D485C">
      <w:pPr>
        <w:spacing w:after="0" w:line="240" w:lineRule="auto"/>
        <w:ind w:right="38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indicate.</w:t>
      </w:r>
    </w:p>
    <w:p w14:paraId="626E317D" w14:textId="77777777" w:rsidR="008D485C" w:rsidRPr="009500A7" w:rsidRDefault="008D485C" w:rsidP="008D485C">
      <w:pPr>
        <w:spacing w:after="0" w:line="240" w:lineRule="auto"/>
        <w:ind w:right="38"/>
        <w:rPr>
          <w:rFonts w:ascii="Arial Narrow" w:eastAsia="Verdana" w:hAnsi="Verdana" w:cs="Verdana"/>
          <w:i/>
          <w:sz w:val="18"/>
          <w:szCs w:val="24"/>
          <w:lang w:eastAsia="it-IT"/>
        </w:rPr>
      </w:pPr>
    </w:p>
    <w:p w14:paraId="386D773B" w14:textId="77777777" w:rsidR="008D485C" w:rsidRPr="009500A7" w:rsidRDefault="008D485C" w:rsidP="008D485C">
      <w:pPr>
        <w:spacing w:before="97" w:after="0" w:line="240" w:lineRule="auto"/>
        <w:rPr>
          <w:rFonts w:ascii="Arial Narrow" w:eastAsia="Verdana" w:hAnsi="Verdana" w:cs="Verdana"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sz w:val="24"/>
          <w:szCs w:val="24"/>
          <w:lang w:eastAsia="it-IT"/>
        </w:rPr>
        <w:t>P</w:t>
      </w:r>
      <w:r w:rsidRPr="009500A7">
        <w:rPr>
          <w:rFonts w:ascii="Arial Narrow" w:eastAsia="Verdana" w:hAnsi="Verdana" w:cs="Verdana"/>
          <w:sz w:val="19"/>
          <w:szCs w:val="24"/>
          <w:lang w:eastAsia="it-IT"/>
        </w:rPr>
        <w:t>ATENTE O PATENTI</w:t>
      </w:r>
    </w:p>
    <w:p w14:paraId="5A83DEB6" w14:textId="77777777" w:rsidR="008D485C" w:rsidRPr="009500A7" w:rsidRDefault="008D485C" w:rsidP="008D485C">
      <w:pPr>
        <w:tabs>
          <w:tab w:val="left" w:pos="3423"/>
        </w:tabs>
        <w:spacing w:before="1" w:after="0" w:line="199" w:lineRule="auto"/>
        <w:ind w:right="294"/>
        <w:rPr>
          <w:rFonts w:ascii="Arial Narrow" w:eastAsia="Verdana" w:hAnsi="Verdana" w:cs="Verdana"/>
          <w:sz w:val="20"/>
          <w:szCs w:val="24"/>
          <w:lang w:eastAsia="it-IT"/>
        </w:rPr>
      </w:pPr>
    </w:p>
    <w:p w14:paraId="1003C283" w14:textId="77777777" w:rsidR="008D485C" w:rsidRPr="009500A7" w:rsidRDefault="008D485C" w:rsidP="008D485C">
      <w:pPr>
        <w:spacing w:before="100"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ULTERIORI INFORMAZIONI [Inserire qui ogni altra informazione pertinente, ad esempio persone di riferimento,referenze etc.]</w:t>
      </w:r>
    </w:p>
    <w:p w14:paraId="7B49DF9F" w14:textId="77777777" w:rsidR="008D485C" w:rsidRPr="009500A7" w:rsidRDefault="008D485C" w:rsidP="008D485C">
      <w:pPr>
        <w:spacing w:before="100"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</w:pPr>
    </w:p>
    <w:p w14:paraId="5C14D444" w14:textId="77777777" w:rsidR="008D485C" w:rsidRPr="009500A7" w:rsidRDefault="008D485C" w:rsidP="008D485C">
      <w:pPr>
        <w:spacing w:before="100" w:after="0" w:line="240" w:lineRule="auto"/>
        <w:ind w:left="459"/>
        <w:rPr>
          <w:rFonts w:ascii="Arial Narrow" w:eastAsia="Verdana" w:hAnsi="Verdana" w:cs="Verdana"/>
          <w:sz w:val="20"/>
          <w:szCs w:val="24"/>
          <w:lang w:eastAsia="it-IT"/>
        </w:rPr>
      </w:pPr>
    </w:p>
    <w:p w14:paraId="26201823" w14:textId="77777777"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14:paraId="384AAB9D" w14:textId="77777777"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14:paraId="23A68904" w14:textId="77777777"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14:paraId="46E33645" w14:textId="77777777"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14:paraId="15A5CA6A" w14:textId="77777777"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14:paraId="1452F3B7" w14:textId="77777777"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14:paraId="4D5C7797" w14:textId="77777777"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14:paraId="6F64B9F6" w14:textId="77777777" w:rsidR="008D485C" w:rsidRPr="009500A7" w:rsidRDefault="008D485C" w:rsidP="008D485C">
      <w:pPr>
        <w:tabs>
          <w:tab w:val="left" w:pos="3423"/>
        </w:tabs>
        <w:spacing w:after="0" w:line="240" w:lineRule="auto"/>
        <w:ind w:left="2112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063F17F8" w14:textId="77777777"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  <w:r w:rsidRPr="009500A7">
        <w:rPr>
          <w:rFonts w:ascii="Times New Roman" w:eastAsia="Verdana" w:hAnsi="Verdana" w:cs="Verdana"/>
          <w:sz w:val="24"/>
          <w:szCs w:val="24"/>
          <w:lang w:eastAsia="it-IT"/>
        </w:rPr>
        <w:t>Data</w:t>
      </w:r>
      <w:r w:rsidRPr="009500A7">
        <w:rPr>
          <w:rFonts w:ascii="Times New Roman" w:eastAsia="Verdana" w:hAnsi="Verdana" w:cs="Verdana"/>
          <w:sz w:val="24"/>
          <w:szCs w:val="24"/>
          <w:u w:val="single"/>
          <w:lang w:eastAsia="it-IT"/>
        </w:rPr>
        <w:tab/>
      </w:r>
    </w:p>
    <w:p w14:paraId="3D87337A" w14:textId="77777777" w:rsidR="008D485C" w:rsidRPr="009500A7" w:rsidRDefault="008D485C" w:rsidP="008D485C">
      <w:pPr>
        <w:tabs>
          <w:tab w:val="left" w:pos="3423"/>
        </w:tabs>
        <w:spacing w:after="0" w:line="240" w:lineRule="auto"/>
        <w:ind w:left="2112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06CE9382" w14:textId="77777777" w:rsidR="008D485C" w:rsidRPr="009500A7" w:rsidRDefault="008D485C" w:rsidP="008D485C">
      <w:pPr>
        <w:tabs>
          <w:tab w:val="left" w:pos="3423"/>
        </w:tabs>
        <w:spacing w:after="0" w:line="240" w:lineRule="auto"/>
        <w:ind w:left="2112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3DFDA0F1" w14:textId="77777777"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461418AA" w14:textId="77777777" w:rsidR="008D485C" w:rsidRPr="009500A7" w:rsidRDefault="008D485C" w:rsidP="008D485C">
      <w:pPr>
        <w:spacing w:before="100" w:after="0" w:line="240" w:lineRule="auto"/>
        <w:ind w:left="459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[ Descrivere tali competenze e indicare dove sono state acquisite. ]</w:t>
      </w:r>
    </w:p>
    <w:p w14:paraId="0C0306CE" w14:textId="77777777"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6B28C687" w14:textId="77777777"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16552401" w14:textId="77777777"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5B52F0AF" w14:textId="77777777"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17E85DDE" w14:textId="77777777"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4865BD87" w14:textId="77777777"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0224C082" w14:textId="77777777"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56F9F43F" w14:textId="77777777"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4E1BF77F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21F28F1E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71692C6A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6AD9D963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4275A6F9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3693699C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504766A1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5E3909F9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4D408D58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407B346C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5196E9B3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25906965" w14:textId="77777777"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14:paraId="30281AB7" w14:textId="77777777" w:rsidR="008D485C" w:rsidRPr="009500A7" w:rsidRDefault="008D485C" w:rsidP="008D48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sectPr w:rsidR="008D485C" w:rsidRPr="009500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D33D6" w14:textId="77777777" w:rsidR="00472F9A" w:rsidRDefault="00472F9A">
      <w:pPr>
        <w:spacing w:after="0" w:line="240" w:lineRule="auto"/>
      </w:pPr>
      <w:r>
        <w:separator/>
      </w:r>
    </w:p>
  </w:endnote>
  <w:endnote w:type="continuationSeparator" w:id="0">
    <w:p w14:paraId="27A2A8A2" w14:textId="77777777" w:rsidR="00472F9A" w:rsidRDefault="0047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7607479"/>
      <w:docPartObj>
        <w:docPartGallery w:val="Page Numbers (Bottom of Page)"/>
        <w:docPartUnique/>
      </w:docPartObj>
    </w:sdtPr>
    <w:sdtContent>
      <w:sdt>
        <w:sdtPr>
          <w:id w:val="-1825421003"/>
          <w:docPartObj>
            <w:docPartGallery w:val="Page Numbers (Bottom of Page)"/>
            <w:docPartUnique/>
          </w:docPartObj>
        </w:sdtPr>
        <w:sdtContent>
          <w:p w14:paraId="699057D9" w14:textId="77777777" w:rsidR="002D7984" w:rsidRDefault="008D485C" w:rsidP="00176DC5">
            <w:pPr>
              <w:pStyle w:val="Pidipagina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BEB976F" wp14:editId="081D3C1E">
                  <wp:simplePos x="0" y="0"/>
                  <wp:positionH relativeFrom="column">
                    <wp:posOffset>-527050</wp:posOffset>
                  </wp:positionH>
                  <wp:positionV relativeFrom="paragraph">
                    <wp:posOffset>214630</wp:posOffset>
                  </wp:positionV>
                  <wp:extent cx="7200265" cy="407670"/>
                  <wp:effectExtent l="0" t="0" r="635" b="0"/>
                  <wp:wrapNone/>
                  <wp:docPr id="856214742" name="Immagine 856214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9"/>
                          <a:stretch/>
                        </pic:blipFill>
                        <pic:spPr bwMode="auto">
                          <a:xfrm>
                            <a:off x="0" y="0"/>
                            <a:ext cx="7200265" cy="40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  <w:p w14:paraId="61871A6A" w14:textId="77777777" w:rsidR="002D7984" w:rsidRDefault="002D7984" w:rsidP="00176DC5">
        <w:pPr>
          <w:pStyle w:val="Pidipagina"/>
        </w:pPr>
      </w:p>
      <w:p w14:paraId="170D34A5" w14:textId="77777777" w:rsidR="002D7984" w:rsidRDefault="00000000" w:rsidP="00176DC5">
        <w:pPr>
          <w:pStyle w:val="Pidipagin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96316" w14:textId="77777777" w:rsidR="00472F9A" w:rsidRDefault="00472F9A">
      <w:pPr>
        <w:spacing w:after="0" w:line="240" w:lineRule="auto"/>
      </w:pPr>
      <w:r>
        <w:separator/>
      </w:r>
    </w:p>
  </w:footnote>
  <w:footnote w:type="continuationSeparator" w:id="0">
    <w:p w14:paraId="2ABA402F" w14:textId="77777777" w:rsidR="00472F9A" w:rsidRDefault="0047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19D1E" w14:textId="77777777" w:rsidR="002D7984" w:rsidRDefault="008D485C" w:rsidP="00176DC5">
    <w:pPr>
      <w:pStyle w:val="Intestazione"/>
      <w:jc w:val="center"/>
    </w:pPr>
    <w:r>
      <w:rPr>
        <w:noProof/>
      </w:rPr>
      <w:drawing>
        <wp:inline distT="0" distB="0" distL="0" distR="0" wp14:anchorId="0A09FC73" wp14:editId="3C267F3A">
          <wp:extent cx="5549900" cy="914394"/>
          <wp:effectExtent l="0" t="0" r="0" b="635"/>
          <wp:docPr id="401723494" name="Immagine 40172349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440" cy="9288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A2902"/>
    <w:multiLevelType w:val="multilevel"/>
    <w:tmpl w:val="1E9A2902"/>
    <w:lvl w:ilvl="0">
      <w:numFmt w:val="bullet"/>
      <w:lvlText w:val="•"/>
      <w:lvlJc w:val="left"/>
      <w:pPr>
        <w:ind w:left="725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1694" w:hanging="106"/>
      </w:pPr>
      <w:rPr>
        <w:rFonts w:hint="default"/>
      </w:rPr>
    </w:lvl>
    <w:lvl w:ilvl="2">
      <w:numFmt w:val="bullet"/>
      <w:lvlText w:val="•"/>
      <w:lvlJc w:val="left"/>
      <w:pPr>
        <w:ind w:left="2668" w:hanging="106"/>
      </w:pPr>
      <w:rPr>
        <w:rFonts w:hint="default"/>
      </w:rPr>
    </w:lvl>
    <w:lvl w:ilvl="3">
      <w:numFmt w:val="bullet"/>
      <w:lvlText w:val="•"/>
      <w:lvlJc w:val="left"/>
      <w:pPr>
        <w:ind w:left="3642" w:hanging="106"/>
      </w:pPr>
      <w:rPr>
        <w:rFonts w:hint="default"/>
      </w:rPr>
    </w:lvl>
    <w:lvl w:ilvl="4">
      <w:numFmt w:val="bullet"/>
      <w:lvlText w:val="•"/>
      <w:lvlJc w:val="left"/>
      <w:pPr>
        <w:ind w:left="4616" w:hanging="106"/>
      </w:pPr>
      <w:rPr>
        <w:rFonts w:hint="default"/>
      </w:rPr>
    </w:lvl>
    <w:lvl w:ilvl="5">
      <w:numFmt w:val="bullet"/>
      <w:lvlText w:val="•"/>
      <w:lvlJc w:val="left"/>
      <w:pPr>
        <w:ind w:left="5590" w:hanging="106"/>
      </w:pPr>
      <w:rPr>
        <w:rFonts w:hint="default"/>
      </w:rPr>
    </w:lvl>
    <w:lvl w:ilvl="6">
      <w:numFmt w:val="bullet"/>
      <w:lvlText w:val="•"/>
      <w:lvlJc w:val="left"/>
      <w:pPr>
        <w:ind w:left="6564" w:hanging="106"/>
      </w:pPr>
      <w:rPr>
        <w:rFonts w:hint="default"/>
      </w:rPr>
    </w:lvl>
    <w:lvl w:ilvl="7">
      <w:numFmt w:val="bullet"/>
      <w:lvlText w:val="•"/>
      <w:lvlJc w:val="left"/>
      <w:pPr>
        <w:ind w:left="7538" w:hanging="106"/>
      </w:pPr>
      <w:rPr>
        <w:rFonts w:hint="default"/>
      </w:rPr>
    </w:lvl>
    <w:lvl w:ilvl="8">
      <w:numFmt w:val="bullet"/>
      <w:lvlText w:val="•"/>
      <w:lvlJc w:val="left"/>
      <w:pPr>
        <w:ind w:left="8512" w:hanging="106"/>
      </w:pPr>
      <w:rPr>
        <w:rFonts w:hint="default"/>
      </w:rPr>
    </w:lvl>
  </w:abstractNum>
  <w:abstractNum w:abstractNumId="1" w15:restartNumberingAfterBreak="0">
    <w:nsid w:val="382B0A31"/>
    <w:multiLevelType w:val="multilevel"/>
    <w:tmpl w:val="382B0A31"/>
    <w:lvl w:ilvl="0">
      <w:numFmt w:val="bullet"/>
      <w:lvlText w:val="•"/>
      <w:lvlJc w:val="left"/>
      <w:pPr>
        <w:ind w:left="749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1124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2">
      <w:numFmt w:val="bullet"/>
      <w:lvlText w:val="•"/>
      <w:lvlJc w:val="left"/>
      <w:pPr>
        <w:ind w:left="181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3">
      <w:numFmt w:val="bullet"/>
      <w:lvlText w:val="•"/>
      <w:lvlJc w:val="left"/>
      <w:pPr>
        <w:ind w:left="2900" w:hanging="106"/>
      </w:pPr>
      <w:rPr>
        <w:rFonts w:hint="default"/>
      </w:rPr>
    </w:lvl>
    <w:lvl w:ilvl="4">
      <w:numFmt w:val="bullet"/>
      <w:lvlText w:val="•"/>
      <w:lvlJc w:val="left"/>
      <w:pPr>
        <w:ind w:left="3980" w:hanging="106"/>
      </w:pPr>
      <w:rPr>
        <w:rFonts w:hint="default"/>
      </w:rPr>
    </w:lvl>
    <w:lvl w:ilvl="5">
      <w:numFmt w:val="bullet"/>
      <w:lvlText w:val="•"/>
      <w:lvlJc w:val="left"/>
      <w:pPr>
        <w:ind w:left="5060" w:hanging="106"/>
      </w:pPr>
      <w:rPr>
        <w:rFonts w:hint="default"/>
      </w:rPr>
    </w:lvl>
    <w:lvl w:ilvl="6">
      <w:numFmt w:val="bullet"/>
      <w:lvlText w:val="•"/>
      <w:lvlJc w:val="left"/>
      <w:pPr>
        <w:ind w:left="6140" w:hanging="106"/>
      </w:pPr>
      <w:rPr>
        <w:rFonts w:hint="default"/>
      </w:rPr>
    </w:lvl>
    <w:lvl w:ilvl="7">
      <w:numFmt w:val="bullet"/>
      <w:lvlText w:val="•"/>
      <w:lvlJc w:val="left"/>
      <w:pPr>
        <w:ind w:left="7220" w:hanging="106"/>
      </w:pPr>
      <w:rPr>
        <w:rFonts w:hint="default"/>
      </w:rPr>
    </w:lvl>
    <w:lvl w:ilvl="8">
      <w:numFmt w:val="bullet"/>
      <w:lvlText w:val="•"/>
      <w:lvlJc w:val="left"/>
      <w:pPr>
        <w:ind w:left="8300" w:hanging="106"/>
      </w:pPr>
      <w:rPr>
        <w:rFonts w:hint="default"/>
      </w:rPr>
    </w:lvl>
  </w:abstractNum>
  <w:abstractNum w:abstractNumId="2" w15:restartNumberingAfterBreak="0">
    <w:nsid w:val="414D6BDF"/>
    <w:multiLevelType w:val="multilevel"/>
    <w:tmpl w:val="414D6BDF"/>
    <w:lvl w:ilvl="0">
      <w:numFmt w:val="bullet"/>
      <w:lvlText w:val="•"/>
      <w:lvlJc w:val="left"/>
      <w:pPr>
        <w:ind w:left="144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2342" w:hanging="106"/>
      </w:pPr>
      <w:rPr>
        <w:rFonts w:hint="default"/>
      </w:rPr>
    </w:lvl>
    <w:lvl w:ilvl="2">
      <w:numFmt w:val="bullet"/>
      <w:lvlText w:val="•"/>
      <w:lvlJc w:val="left"/>
      <w:pPr>
        <w:ind w:left="3244" w:hanging="106"/>
      </w:pPr>
      <w:rPr>
        <w:rFonts w:hint="default"/>
      </w:rPr>
    </w:lvl>
    <w:lvl w:ilvl="3">
      <w:numFmt w:val="bullet"/>
      <w:lvlText w:val="•"/>
      <w:lvlJc w:val="left"/>
      <w:pPr>
        <w:ind w:left="4146" w:hanging="106"/>
      </w:pPr>
      <w:rPr>
        <w:rFonts w:hint="default"/>
      </w:rPr>
    </w:lvl>
    <w:lvl w:ilvl="4">
      <w:numFmt w:val="bullet"/>
      <w:lvlText w:val="•"/>
      <w:lvlJc w:val="left"/>
      <w:pPr>
        <w:ind w:left="5048" w:hanging="106"/>
      </w:pPr>
      <w:rPr>
        <w:rFonts w:hint="default"/>
      </w:rPr>
    </w:lvl>
    <w:lvl w:ilvl="5">
      <w:numFmt w:val="bullet"/>
      <w:lvlText w:val="•"/>
      <w:lvlJc w:val="left"/>
      <w:pPr>
        <w:ind w:left="5950" w:hanging="106"/>
      </w:pPr>
      <w:rPr>
        <w:rFonts w:hint="default"/>
      </w:rPr>
    </w:lvl>
    <w:lvl w:ilvl="6">
      <w:numFmt w:val="bullet"/>
      <w:lvlText w:val="•"/>
      <w:lvlJc w:val="left"/>
      <w:pPr>
        <w:ind w:left="6852" w:hanging="106"/>
      </w:pPr>
      <w:rPr>
        <w:rFonts w:hint="default"/>
      </w:rPr>
    </w:lvl>
    <w:lvl w:ilvl="7">
      <w:numFmt w:val="bullet"/>
      <w:lvlText w:val="•"/>
      <w:lvlJc w:val="left"/>
      <w:pPr>
        <w:ind w:left="7754" w:hanging="106"/>
      </w:pPr>
      <w:rPr>
        <w:rFonts w:hint="default"/>
      </w:rPr>
    </w:lvl>
    <w:lvl w:ilvl="8">
      <w:numFmt w:val="bullet"/>
      <w:lvlText w:val="•"/>
      <w:lvlJc w:val="left"/>
      <w:pPr>
        <w:ind w:left="8656" w:hanging="106"/>
      </w:pPr>
      <w:rPr>
        <w:rFonts w:hint="default"/>
      </w:rPr>
    </w:lvl>
  </w:abstractNum>
  <w:abstractNum w:abstractNumId="3" w15:restartNumberingAfterBreak="0">
    <w:nsid w:val="50B57285"/>
    <w:multiLevelType w:val="multilevel"/>
    <w:tmpl w:val="50B57285"/>
    <w:lvl w:ilvl="0">
      <w:numFmt w:val="bullet"/>
      <w:lvlText w:val="•"/>
      <w:lvlJc w:val="left"/>
      <w:pPr>
        <w:ind w:left="423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1">
      <w:numFmt w:val="bullet"/>
      <w:lvlText w:val="•"/>
      <w:lvlJc w:val="left"/>
      <w:pPr>
        <w:ind w:left="528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1445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2567" w:hanging="106"/>
      </w:pPr>
      <w:rPr>
        <w:rFonts w:hint="default"/>
      </w:rPr>
    </w:lvl>
    <w:lvl w:ilvl="4">
      <w:numFmt w:val="bullet"/>
      <w:lvlText w:val="•"/>
      <w:lvlJc w:val="left"/>
      <w:pPr>
        <w:ind w:left="3695" w:hanging="106"/>
      </w:pPr>
      <w:rPr>
        <w:rFonts w:hint="default"/>
      </w:rPr>
    </w:lvl>
    <w:lvl w:ilvl="5">
      <w:numFmt w:val="bullet"/>
      <w:lvlText w:val="•"/>
      <w:lvlJc w:val="left"/>
      <w:pPr>
        <w:ind w:left="4822" w:hanging="106"/>
      </w:pPr>
      <w:rPr>
        <w:rFonts w:hint="default"/>
      </w:rPr>
    </w:lvl>
    <w:lvl w:ilvl="6">
      <w:numFmt w:val="bullet"/>
      <w:lvlText w:val="•"/>
      <w:lvlJc w:val="left"/>
      <w:pPr>
        <w:ind w:left="5950" w:hanging="106"/>
      </w:pPr>
      <w:rPr>
        <w:rFonts w:hint="default"/>
      </w:rPr>
    </w:lvl>
    <w:lvl w:ilvl="7">
      <w:numFmt w:val="bullet"/>
      <w:lvlText w:val="•"/>
      <w:lvlJc w:val="left"/>
      <w:pPr>
        <w:ind w:left="7077" w:hanging="106"/>
      </w:pPr>
      <w:rPr>
        <w:rFonts w:hint="default"/>
      </w:rPr>
    </w:lvl>
    <w:lvl w:ilvl="8">
      <w:numFmt w:val="bullet"/>
      <w:lvlText w:val="•"/>
      <w:lvlJc w:val="left"/>
      <w:pPr>
        <w:ind w:left="8205" w:hanging="106"/>
      </w:pPr>
      <w:rPr>
        <w:rFonts w:hint="default"/>
      </w:rPr>
    </w:lvl>
  </w:abstractNum>
  <w:abstractNum w:abstractNumId="4" w15:restartNumberingAfterBreak="0">
    <w:nsid w:val="52281FEE"/>
    <w:multiLevelType w:val="multilevel"/>
    <w:tmpl w:val="52281FEE"/>
    <w:lvl w:ilvl="0">
      <w:numFmt w:val="bullet"/>
      <w:lvlText w:val="•"/>
      <w:lvlJc w:val="left"/>
      <w:pPr>
        <w:ind w:left="36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4202" w:hanging="106"/>
      </w:pPr>
      <w:rPr>
        <w:rFonts w:hint="default"/>
      </w:rPr>
    </w:lvl>
    <w:lvl w:ilvl="3">
      <w:numFmt w:val="bullet"/>
      <w:lvlText w:val="•"/>
      <w:lvlJc w:val="left"/>
      <w:pPr>
        <w:ind w:left="4984" w:hanging="106"/>
      </w:pPr>
      <w:rPr>
        <w:rFonts w:hint="default"/>
      </w:rPr>
    </w:lvl>
    <w:lvl w:ilvl="4">
      <w:numFmt w:val="bullet"/>
      <w:lvlText w:val="•"/>
      <w:lvlJc w:val="left"/>
      <w:pPr>
        <w:ind w:left="5766" w:hanging="106"/>
      </w:pPr>
      <w:rPr>
        <w:rFonts w:hint="default"/>
      </w:rPr>
    </w:lvl>
    <w:lvl w:ilvl="5">
      <w:numFmt w:val="bullet"/>
      <w:lvlText w:val="•"/>
      <w:lvlJc w:val="left"/>
      <w:pPr>
        <w:ind w:left="6548" w:hanging="106"/>
      </w:pPr>
      <w:rPr>
        <w:rFonts w:hint="default"/>
      </w:rPr>
    </w:lvl>
    <w:lvl w:ilvl="6">
      <w:numFmt w:val="bullet"/>
      <w:lvlText w:val="•"/>
      <w:lvlJc w:val="left"/>
      <w:pPr>
        <w:ind w:left="7331" w:hanging="106"/>
      </w:pPr>
      <w:rPr>
        <w:rFonts w:hint="default"/>
      </w:rPr>
    </w:lvl>
    <w:lvl w:ilvl="7">
      <w:numFmt w:val="bullet"/>
      <w:lvlText w:val="•"/>
      <w:lvlJc w:val="left"/>
      <w:pPr>
        <w:ind w:left="8113" w:hanging="106"/>
      </w:pPr>
      <w:rPr>
        <w:rFonts w:hint="default"/>
      </w:rPr>
    </w:lvl>
    <w:lvl w:ilvl="8">
      <w:numFmt w:val="bullet"/>
      <w:lvlText w:val="•"/>
      <w:lvlJc w:val="left"/>
      <w:pPr>
        <w:ind w:left="8895" w:hanging="106"/>
      </w:pPr>
      <w:rPr>
        <w:rFonts w:hint="default"/>
      </w:rPr>
    </w:lvl>
  </w:abstractNum>
  <w:abstractNum w:abstractNumId="5" w15:restartNumberingAfterBreak="0">
    <w:nsid w:val="648F7FA8"/>
    <w:multiLevelType w:val="multilevel"/>
    <w:tmpl w:val="648F7FA8"/>
    <w:lvl w:ilvl="0">
      <w:numFmt w:val="bullet"/>
      <w:lvlText w:val="-"/>
      <w:lvlJc w:val="left"/>
      <w:pPr>
        <w:ind w:left="356" w:hanging="164"/>
      </w:pPr>
      <w:rPr>
        <w:rFonts w:ascii="Verdana" w:eastAsia="Verdana" w:hAnsi="Verdana" w:cs="Verdana" w:hint="default"/>
        <w:w w:val="100"/>
        <w:sz w:val="20"/>
        <w:szCs w:val="20"/>
      </w:rPr>
    </w:lvl>
    <w:lvl w:ilvl="1">
      <w:numFmt w:val="bullet"/>
      <w:lvlText w:val="-"/>
      <w:lvlJc w:val="left"/>
      <w:pPr>
        <w:ind w:left="874" w:hanging="32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3">
      <w:numFmt w:val="bullet"/>
      <w:lvlText w:val="•"/>
      <w:lvlJc w:val="left"/>
      <w:pPr>
        <w:ind w:left="4300" w:hanging="106"/>
      </w:pPr>
      <w:rPr>
        <w:rFonts w:hint="default"/>
      </w:rPr>
    </w:lvl>
    <w:lvl w:ilvl="4">
      <w:numFmt w:val="bullet"/>
      <w:lvlText w:val="•"/>
      <w:lvlJc w:val="left"/>
      <w:pPr>
        <w:ind w:left="5180" w:hanging="106"/>
      </w:pPr>
      <w:rPr>
        <w:rFonts w:hint="default"/>
      </w:rPr>
    </w:lvl>
    <w:lvl w:ilvl="5">
      <w:numFmt w:val="bullet"/>
      <w:lvlText w:val="•"/>
      <w:lvlJc w:val="left"/>
      <w:pPr>
        <w:ind w:left="6060" w:hanging="106"/>
      </w:pPr>
      <w:rPr>
        <w:rFonts w:hint="default"/>
      </w:rPr>
    </w:lvl>
    <w:lvl w:ilvl="6">
      <w:numFmt w:val="bullet"/>
      <w:lvlText w:val="•"/>
      <w:lvlJc w:val="left"/>
      <w:pPr>
        <w:ind w:left="6940" w:hanging="106"/>
      </w:pPr>
      <w:rPr>
        <w:rFonts w:hint="default"/>
      </w:rPr>
    </w:lvl>
    <w:lvl w:ilvl="7">
      <w:numFmt w:val="bullet"/>
      <w:lvlText w:val="•"/>
      <w:lvlJc w:val="left"/>
      <w:pPr>
        <w:ind w:left="7820" w:hanging="106"/>
      </w:pPr>
      <w:rPr>
        <w:rFonts w:hint="default"/>
      </w:rPr>
    </w:lvl>
    <w:lvl w:ilvl="8">
      <w:numFmt w:val="bullet"/>
      <w:lvlText w:val="•"/>
      <w:lvlJc w:val="left"/>
      <w:pPr>
        <w:ind w:left="8700" w:hanging="106"/>
      </w:pPr>
      <w:rPr>
        <w:rFonts w:hint="default"/>
      </w:rPr>
    </w:lvl>
  </w:abstractNum>
  <w:abstractNum w:abstractNumId="6" w15:restartNumberingAfterBreak="0">
    <w:nsid w:val="6CA07F46"/>
    <w:multiLevelType w:val="multilevel"/>
    <w:tmpl w:val="6CA07F46"/>
    <w:lvl w:ilvl="0">
      <w:numFmt w:val="bullet"/>
      <w:lvlText w:val="•"/>
      <w:lvlJc w:val="left"/>
      <w:pPr>
        <w:ind w:left="1124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1">
      <w:numFmt w:val="bullet"/>
      <w:lvlText w:val="•"/>
      <w:lvlJc w:val="left"/>
      <w:pPr>
        <w:ind w:left="1565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2">
      <w:numFmt w:val="bullet"/>
      <w:lvlText w:val="•"/>
      <w:lvlJc w:val="left"/>
      <w:pPr>
        <w:ind w:left="2548" w:hanging="106"/>
      </w:pPr>
      <w:rPr>
        <w:rFonts w:hint="default"/>
      </w:rPr>
    </w:lvl>
    <w:lvl w:ilvl="3">
      <w:numFmt w:val="bullet"/>
      <w:lvlText w:val="•"/>
      <w:lvlJc w:val="left"/>
      <w:pPr>
        <w:ind w:left="3537" w:hanging="106"/>
      </w:pPr>
      <w:rPr>
        <w:rFonts w:hint="default"/>
      </w:rPr>
    </w:lvl>
    <w:lvl w:ilvl="4">
      <w:numFmt w:val="bullet"/>
      <w:lvlText w:val="•"/>
      <w:lvlJc w:val="left"/>
      <w:pPr>
        <w:ind w:left="4526" w:hanging="106"/>
      </w:pPr>
      <w:rPr>
        <w:rFonts w:hint="default"/>
      </w:rPr>
    </w:lvl>
    <w:lvl w:ilvl="5">
      <w:numFmt w:val="bullet"/>
      <w:lvlText w:val="•"/>
      <w:lvlJc w:val="left"/>
      <w:pPr>
        <w:ind w:left="5515" w:hanging="106"/>
      </w:pPr>
      <w:rPr>
        <w:rFonts w:hint="default"/>
      </w:rPr>
    </w:lvl>
    <w:lvl w:ilvl="6">
      <w:numFmt w:val="bullet"/>
      <w:lvlText w:val="•"/>
      <w:lvlJc w:val="left"/>
      <w:pPr>
        <w:ind w:left="6504" w:hanging="106"/>
      </w:pPr>
      <w:rPr>
        <w:rFonts w:hint="default"/>
      </w:rPr>
    </w:lvl>
    <w:lvl w:ilvl="7">
      <w:numFmt w:val="bullet"/>
      <w:lvlText w:val="•"/>
      <w:lvlJc w:val="left"/>
      <w:pPr>
        <w:ind w:left="7493" w:hanging="106"/>
      </w:pPr>
      <w:rPr>
        <w:rFonts w:hint="default"/>
      </w:rPr>
    </w:lvl>
    <w:lvl w:ilvl="8">
      <w:numFmt w:val="bullet"/>
      <w:lvlText w:val="•"/>
      <w:lvlJc w:val="left"/>
      <w:pPr>
        <w:ind w:left="8482" w:hanging="106"/>
      </w:pPr>
      <w:rPr>
        <w:rFonts w:hint="default"/>
      </w:rPr>
    </w:lvl>
  </w:abstractNum>
  <w:num w:numId="1" w16cid:durableId="2111313184">
    <w:abstractNumId w:val="5"/>
  </w:num>
  <w:num w:numId="2" w16cid:durableId="2113740201">
    <w:abstractNumId w:val="1"/>
  </w:num>
  <w:num w:numId="3" w16cid:durableId="84889751">
    <w:abstractNumId w:val="4"/>
  </w:num>
  <w:num w:numId="4" w16cid:durableId="1552692390">
    <w:abstractNumId w:val="3"/>
  </w:num>
  <w:num w:numId="5" w16cid:durableId="1777867121">
    <w:abstractNumId w:val="6"/>
  </w:num>
  <w:num w:numId="6" w16cid:durableId="1517428157">
    <w:abstractNumId w:val="2"/>
  </w:num>
  <w:num w:numId="7" w16cid:durableId="157354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5C"/>
    <w:rsid w:val="000A6F41"/>
    <w:rsid w:val="00233177"/>
    <w:rsid w:val="002D7984"/>
    <w:rsid w:val="00472F9A"/>
    <w:rsid w:val="00725A45"/>
    <w:rsid w:val="007F6154"/>
    <w:rsid w:val="008D485C"/>
    <w:rsid w:val="00A04CB2"/>
    <w:rsid w:val="00D93F4F"/>
    <w:rsid w:val="00E71D41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2AC52"/>
  <w15:chartTrackingRefBased/>
  <w15:docId w15:val="{1F04A275-A54D-4266-8489-D6B1B299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48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D485C"/>
  </w:style>
  <w:style w:type="paragraph" w:styleId="Pidipagina">
    <w:name w:val="footer"/>
    <w:basedOn w:val="Normale"/>
    <w:link w:val="Pidipagina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Rosina Gallicchio</cp:lastModifiedBy>
  <cp:revision>2</cp:revision>
  <dcterms:created xsi:type="dcterms:W3CDTF">2025-01-27T12:57:00Z</dcterms:created>
  <dcterms:modified xsi:type="dcterms:W3CDTF">2025-01-27T12:57:00Z</dcterms:modified>
</cp:coreProperties>
</file>